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EA4" w:rsidRPr="00E5238F" w:rsidRDefault="00DB5EA4" w:rsidP="002564F2">
      <w:pPr>
        <w:spacing w:after="0" w:line="240" w:lineRule="auto"/>
        <w:ind w:left="9680" w:right="26"/>
        <w:jc w:val="center"/>
        <w:rPr>
          <w:rFonts w:ascii="Times New Roman" w:hAnsi="Times New Roman" w:cs="Times New Roman"/>
          <w:sz w:val="26"/>
          <w:szCs w:val="26"/>
        </w:rPr>
      </w:pPr>
      <w:r w:rsidRPr="00E5238F">
        <w:rPr>
          <w:rFonts w:ascii="Times New Roman" w:hAnsi="Times New Roman" w:cs="Times New Roman"/>
          <w:sz w:val="26"/>
          <w:szCs w:val="26"/>
        </w:rPr>
        <w:t>Приложение</w:t>
      </w:r>
      <w:r w:rsidR="00AD4A84" w:rsidRPr="00E5238F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DB5EA4" w:rsidRPr="00E5238F" w:rsidRDefault="00DB5EA4" w:rsidP="002564F2">
      <w:pPr>
        <w:spacing w:after="0" w:line="240" w:lineRule="auto"/>
        <w:ind w:left="9680" w:right="26"/>
        <w:jc w:val="center"/>
        <w:rPr>
          <w:rFonts w:ascii="Times New Roman" w:hAnsi="Times New Roman" w:cs="Times New Roman"/>
          <w:sz w:val="26"/>
          <w:szCs w:val="26"/>
        </w:rPr>
      </w:pPr>
      <w:r w:rsidRPr="00E5238F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Старооскольского городского округа </w:t>
      </w:r>
    </w:p>
    <w:p w:rsidR="00DB5EA4" w:rsidRPr="00E5238F" w:rsidRDefault="00DB5EA4" w:rsidP="002564F2">
      <w:pPr>
        <w:spacing w:after="0" w:line="240" w:lineRule="auto"/>
        <w:ind w:left="9680" w:right="26"/>
        <w:jc w:val="center"/>
        <w:rPr>
          <w:rFonts w:ascii="Times New Roman" w:hAnsi="Times New Roman" w:cs="Times New Roman"/>
          <w:sz w:val="26"/>
          <w:szCs w:val="26"/>
        </w:rPr>
      </w:pPr>
      <w:r w:rsidRPr="00E5238F">
        <w:rPr>
          <w:rFonts w:ascii="Times New Roman" w:hAnsi="Times New Roman" w:cs="Times New Roman"/>
          <w:sz w:val="26"/>
          <w:szCs w:val="26"/>
        </w:rPr>
        <w:t>от «</w:t>
      </w:r>
      <w:r w:rsidR="00E85EDA" w:rsidRPr="00E85EDA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E5238F">
        <w:rPr>
          <w:rFonts w:ascii="Times New Roman" w:hAnsi="Times New Roman" w:cs="Times New Roman"/>
          <w:sz w:val="26"/>
          <w:szCs w:val="26"/>
        </w:rPr>
        <w:t xml:space="preserve">» </w:t>
      </w:r>
      <w:r w:rsidR="00E85EDA" w:rsidRPr="00E85EDA">
        <w:rPr>
          <w:rFonts w:ascii="Times New Roman" w:hAnsi="Times New Roman" w:cs="Times New Roman"/>
          <w:sz w:val="26"/>
          <w:szCs w:val="26"/>
          <w:u w:val="single"/>
        </w:rPr>
        <w:t>февраля</w:t>
      </w:r>
      <w:r w:rsidRPr="00E5238F">
        <w:rPr>
          <w:rFonts w:ascii="Times New Roman" w:hAnsi="Times New Roman" w:cs="Times New Roman"/>
          <w:sz w:val="26"/>
          <w:szCs w:val="26"/>
        </w:rPr>
        <w:t xml:space="preserve"> 202</w:t>
      </w:r>
      <w:r w:rsidR="00BB3C10" w:rsidRPr="00E5238F">
        <w:rPr>
          <w:rFonts w:ascii="Times New Roman" w:hAnsi="Times New Roman" w:cs="Times New Roman"/>
          <w:sz w:val="26"/>
          <w:szCs w:val="26"/>
        </w:rPr>
        <w:t>2</w:t>
      </w:r>
      <w:r w:rsidRPr="00E5238F">
        <w:rPr>
          <w:rFonts w:ascii="Times New Roman" w:hAnsi="Times New Roman" w:cs="Times New Roman"/>
          <w:sz w:val="26"/>
          <w:szCs w:val="26"/>
        </w:rPr>
        <w:t xml:space="preserve"> г. № </w:t>
      </w:r>
      <w:bookmarkStart w:id="0" w:name="_GoBack"/>
      <w:r w:rsidR="00E85EDA" w:rsidRPr="00E85EDA">
        <w:rPr>
          <w:rFonts w:ascii="Times New Roman" w:hAnsi="Times New Roman" w:cs="Times New Roman"/>
          <w:sz w:val="26"/>
          <w:szCs w:val="26"/>
          <w:u w:val="single"/>
        </w:rPr>
        <w:t>605</w:t>
      </w:r>
      <w:bookmarkEnd w:id="0"/>
    </w:p>
    <w:p w:rsidR="00DB5EA4" w:rsidRPr="00E5238F" w:rsidRDefault="00DB5EA4" w:rsidP="002564F2">
      <w:pPr>
        <w:spacing w:after="0" w:line="240" w:lineRule="auto"/>
        <w:ind w:left="9680" w:right="26"/>
        <w:jc w:val="center"/>
        <w:rPr>
          <w:rFonts w:ascii="Times New Roman" w:hAnsi="Times New Roman" w:cs="Times New Roman"/>
          <w:sz w:val="26"/>
          <w:szCs w:val="26"/>
        </w:rPr>
      </w:pPr>
    </w:p>
    <w:p w:rsidR="00DB5EA4" w:rsidRPr="00E5238F" w:rsidRDefault="00DB5EA4" w:rsidP="002564F2">
      <w:pPr>
        <w:spacing w:after="0" w:line="240" w:lineRule="auto"/>
        <w:ind w:left="9680" w:right="26"/>
        <w:jc w:val="center"/>
        <w:rPr>
          <w:rFonts w:ascii="Times New Roman" w:hAnsi="Times New Roman" w:cs="Times New Roman"/>
          <w:sz w:val="26"/>
          <w:szCs w:val="26"/>
        </w:rPr>
      </w:pPr>
    </w:p>
    <w:p w:rsidR="003F7AE2" w:rsidRPr="00E5238F" w:rsidRDefault="003F7AE2" w:rsidP="008975E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975EE" w:rsidRPr="00E5238F" w:rsidRDefault="00206DA3" w:rsidP="008975E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5238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</w:t>
      </w:r>
      <w:r w:rsidR="008975EE" w:rsidRPr="00E5238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Система основных мероприятий и показателей муниципальной программы</w:t>
      </w:r>
    </w:p>
    <w:p w:rsidR="008975EE" w:rsidRPr="00E5238F" w:rsidRDefault="008975EE" w:rsidP="008975E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5238F">
        <w:rPr>
          <w:rFonts w:ascii="Times New Roman" w:hAnsi="Times New Roman"/>
          <w:b/>
          <w:bCs/>
          <w:sz w:val="26"/>
          <w:szCs w:val="26"/>
        </w:rPr>
        <w:t xml:space="preserve">«Развитие системы жизнеобеспечения Старооскольского городского округа </w:t>
      </w:r>
    </w:p>
    <w:p w:rsidR="008975EE" w:rsidRPr="00E5238F" w:rsidRDefault="008975EE" w:rsidP="008975E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5238F">
        <w:rPr>
          <w:rFonts w:ascii="Times New Roman" w:hAnsi="Times New Roman"/>
          <w:b/>
          <w:bCs/>
          <w:sz w:val="26"/>
          <w:szCs w:val="26"/>
        </w:rPr>
        <w:t>(II этап на период 2021-2025 годы)»</w:t>
      </w:r>
    </w:p>
    <w:p w:rsidR="008975EE" w:rsidRPr="00E5238F" w:rsidRDefault="008975EE" w:rsidP="008975E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975EE" w:rsidRPr="00E5238F" w:rsidRDefault="008975EE" w:rsidP="008975EE">
      <w:pPr>
        <w:spacing w:after="0" w:line="240" w:lineRule="auto"/>
        <w:ind w:right="-399"/>
        <w:jc w:val="right"/>
        <w:rPr>
          <w:rFonts w:ascii="Times New Roman" w:hAnsi="Times New Roman"/>
          <w:bCs/>
          <w:sz w:val="26"/>
          <w:szCs w:val="26"/>
        </w:rPr>
      </w:pPr>
      <w:r w:rsidRPr="00E5238F">
        <w:rPr>
          <w:rFonts w:ascii="Times New Roman" w:hAnsi="Times New Roman"/>
          <w:bCs/>
          <w:sz w:val="26"/>
          <w:szCs w:val="26"/>
        </w:rPr>
        <w:t>Таблица 2</w:t>
      </w:r>
    </w:p>
    <w:tbl>
      <w:tblPr>
        <w:tblW w:w="155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3262"/>
        <w:gridCol w:w="427"/>
        <w:gridCol w:w="567"/>
        <w:gridCol w:w="2552"/>
        <w:gridCol w:w="3831"/>
        <w:gridCol w:w="985"/>
        <w:gridCol w:w="993"/>
        <w:gridCol w:w="992"/>
        <w:gridCol w:w="992"/>
        <w:gridCol w:w="993"/>
      </w:tblGrid>
      <w:tr w:rsidR="008975EE" w:rsidRPr="00E5238F" w:rsidTr="00F84EAD"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подпрограмм, основных мероприятий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Срок </w:t>
            </w:r>
            <w:proofErr w:type="spellStart"/>
            <w:proofErr w:type="gramStart"/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реализа-ции</w:t>
            </w:r>
            <w:proofErr w:type="spellEnd"/>
            <w:proofErr w:type="gram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соисполнитель, участник муниципальной программы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показателя, </w:t>
            </w:r>
          </w:p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95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8975EE" w:rsidRPr="00E5238F" w:rsidTr="00F84EAD">
        <w:trPr>
          <w:trHeight w:val="269"/>
        </w:trPr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заверше</w:t>
            </w:r>
            <w:proofErr w:type="spellEnd"/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5EE" w:rsidRPr="00E5238F" w:rsidTr="00F84EAD">
        <w:trPr>
          <w:cantSplit/>
          <w:trHeight w:val="788"/>
        </w:trPr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pStyle w:val="42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238F">
              <w:rPr>
                <w:rFonts w:ascii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</w:tr>
    </w:tbl>
    <w:p w:rsidR="008975EE" w:rsidRPr="00E5238F" w:rsidRDefault="008975EE" w:rsidP="008975EE">
      <w:pPr>
        <w:spacing w:after="0" w:line="240" w:lineRule="auto"/>
        <w:jc w:val="center"/>
        <w:rPr>
          <w:rFonts w:ascii="Times New Roman" w:hAnsi="Times New Roman"/>
          <w:b/>
          <w:bCs/>
          <w:sz w:val="2"/>
          <w:szCs w:val="2"/>
        </w:rPr>
      </w:pPr>
    </w:p>
    <w:p w:rsidR="008975EE" w:rsidRPr="00E5238F" w:rsidRDefault="008975EE" w:rsidP="008975EE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8975EE" w:rsidRPr="00E5238F" w:rsidRDefault="008975EE" w:rsidP="008975EE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27"/>
        <w:gridCol w:w="567"/>
        <w:gridCol w:w="2552"/>
        <w:gridCol w:w="3830"/>
        <w:gridCol w:w="987"/>
        <w:gridCol w:w="993"/>
        <w:gridCol w:w="992"/>
        <w:gridCol w:w="992"/>
        <w:gridCol w:w="992"/>
      </w:tblGrid>
      <w:tr w:rsidR="008975EE" w:rsidRPr="00E5238F" w:rsidTr="00F84EAD">
        <w:trPr>
          <w:trHeight w:hRule="exact" w:val="329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</w:t>
            </w:r>
          </w:p>
        </w:tc>
      </w:tr>
      <w:tr w:rsidR="008975EE" w:rsidRPr="00E5238F" w:rsidTr="00F84EAD">
        <w:trPr>
          <w:cantSplit/>
          <w:trHeight w:val="79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EE" w:rsidRPr="00E5238F" w:rsidRDefault="008975EE" w:rsidP="00F84EAD">
            <w:pPr>
              <w:shd w:val="clear" w:color="auto" w:fill="FFFFFF"/>
              <w:spacing w:after="0" w:line="240" w:lineRule="auto"/>
              <w:ind w:right="57"/>
              <w:rPr>
                <w:rFonts w:ascii="Times New Roman" w:hAnsi="Times New Roman" w:cs="Times New Roman"/>
                <w:lang w:eastAsia="ru-RU"/>
              </w:rPr>
            </w:pPr>
            <w:r w:rsidRPr="00E5238F">
              <w:rPr>
                <w:rFonts w:ascii="Times New Roman" w:hAnsi="Times New Roman" w:cs="Times New Roman"/>
                <w:bCs/>
              </w:rPr>
              <w:t>Муниципальная программа «Развитие системы жизнеобеспечения Старооскольского городского округа»</w:t>
            </w:r>
            <w:r w:rsidRPr="00E5238F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8975EE" w:rsidRPr="00E5238F" w:rsidRDefault="008975EE" w:rsidP="00F84EAD">
            <w:pPr>
              <w:shd w:val="clear" w:color="auto" w:fill="FFFFFF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EE" w:rsidRPr="00E5238F" w:rsidRDefault="008975EE" w:rsidP="00F84EAD">
            <w:pPr>
              <w:pStyle w:val="HTML"/>
              <w:suppressAutoHyphens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238F">
              <w:rPr>
                <w:rFonts w:ascii="Times New Roman" w:eastAsia="Times New Roman" w:hAnsi="Times New Roman"/>
                <w:bCs/>
                <w:sz w:val="22"/>
                <w:szCs w:val="22"/>
              </w:rPr>
              <w:t>Департамент ЖКХ,</w:t>
            </w:r>
          </w:p>
          <w:p w:rsidR="008975EE" w:rsidRPr="00E5238F" w:rsidRDefault="008975EE" w:rsidP="00F84EAD">
            <w:pPr>
              <w:pStyle w:val="HTML"/>
              <w:suppressAutoHyphens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238F">
              <w:rPr>
                <w:rFonts w:ascii="Times New Roman" w:eastAsia="Times New Roman" w:hAnsi="Times New Roman"/>
                <w:bCs/>
                <w:sz w:val="22"/>
                <w:szCs w:val="22"/>
              </w:rPr>
              <w:t>департамент строительства,</w:t>
            </w:r>
          </w:p>
          <w:p w:rsidR="008975EE" w:rsidRPr="00E5238F" w:rsidRDefault="008975EE" w:rsidP="00F84EAD">
            <w:pPr>
              <w:pStyle w:val="HTML"/>
              <w:suppressAutoHyphens/>
              <w:ind w:right="57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238F">
              <w:rPr>
                <w:rFonts w:ascii="Times New Roman" w:eastAsia="Times New Roman" w:hAnsi="Times New Roman"/>
                <w:bCs/>
                <w:sz w:val="22"/>
                <w:szCs w:val="22"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/>
                <w:bCs/>
                <w:sz w:val="22"/>
                <w:szCs w:val="22"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», 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МКУ «УКС», 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ДИиЗО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сельских территорий,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ОАО «Теплоэнерго»,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МУП «Старооскольский водоканал»,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образования администрации Старооскольского городского округа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lastRenderedPageBreak/>
              <w:t>Доля площади многоквартирных домов, требующих проведения капитального ремонта,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2F789B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2F789B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2F789B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75,</w:t>
            </w:r>
            <w:r w:rsidR="00E52212" w:rsidRPr="00E523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2F789B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72,</w:t>
            </w:r>
            <w:r w:rsidR="00E52212" w:rsidRPr="00E523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2F789B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70</w:t>
            </w:r>
          </w:p>
        </w:tc>
      </w:tr>
      <w:tr w:rsidR="0056214B" w:rsidRPr="00E5238F" w:rsidTr="00F84EAD">
        <w:trPr>
          <w:cantSplit/>
          <w:trHeight w:val="53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4B" w:rsidRPr="00E5238F" w:rsidRDefault="0056214B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56214B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56214B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4B" w:rsidRPr="00E5238F" w:rsidRDefault="0056214B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56214B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 xml:space="preserve">Капитально отремонтировано жилых домов, тыс. </w:t>
            </w:r>
            <w:proofErr w:type="gramStart"/>
            <w:r w:rsidRPr="00E5238F">
              <w:rPr>
                <w:rFonts w:ascii="Times New Roman" w:hAnsi="Times New Roman" w:cs="Times New Roman"/>
              </w:rPr>
              <w:t>кв.м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5C4B57" w:rsidP="00F308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</w:rPr>
              <w:t>186,6</w:t>
            </w:r>
            <w:r w:rsidR="00F308B5" w:rsidRPr="00E5238F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56214B" w:rsidP="002B01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27</w:t>
            </w:r>
            <w:r w:rsidR="005C4B57" w:rsidRPr="00E5238F">
              <w:rPr>
                <w:rFonts w:ascii="Times New Roman" w:hAnsi="Times New Roman" w:cs="Times New Roman"/>
              </w:rPr>
              <w:t>4</w:t>
            </w:r>
            <w:r w:rsidRPr="00E5238F">
              <w:rPr>
                <w:rFonts w:ascii="Times New Roman" w:hAnsi="Times New Roman" w:cs="Times New Roman"/>
              </w:rPr>
              <w:t>,</w:t>
            </w:r>
            <w:r w:rsidR="002B0180" w:rsidRPr="00E5238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5C4B57" w:rsidP="002B01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274</w:t>
            </w:r>
            <w:r w:rsidR="0056214B" w:rsidRPr="00E5238F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56214B" w:rsidP="002B01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27</w:t>
            </w:r>
            <w:r w:rsidR="005C4B57" w:rsidRPr="00E5238F">
              <w:rPr>
                <w:rFonts w:ascii="Times New Roman" w:hAnsi="Times New Roman" w:cs="Times New Roman"/>
              </w:rPr>
              <w:t>4</w:t>
            </w:r>
            <w:r w:rsidRPr="00E5238F">
              <w:rPr>
                <w:rFonts w:ascii="Times New Roman" w:hAnsi="Times New Roman" w:cs="Times New Roman"/>
              </w:rPr>
              <w:t>,</w:t>
            </w:r>
            <w:r w:rsidR="002B0180"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5C4B57" w:rsidP="00A91B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182,5</w:t>
            </w:r>
          </w:p>
        </w:tc>
      </w:tr>
      <w:tr w:rsidR="008975EE" w:rsidRPr="00E5238F" w:rsidTr="00F84EAD">
        <w:trPr>
          <w:cantSplit/>
          <w:trHeight w:val="636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Удельный вес улиц, обеспеченных уличным освещением, в соответствии с установленными требованиями, 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97,2</w:t>
            </w:r>
          </w:p>
        </w:tc>
      </w:tr>
      <w:tr w:rsidR="008975EE" w:rsidRPr="00E5238F" w:rsidTr="00F84EAD">
        <w:trPr>
          <w:cantSplit/>
          <w:trHeight w:val="546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pStyle w:val="ConsPlusNormal"/>
              <w:suppressAutoHyphens/>
              <w:ind w:right="57"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5238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Доля озелененных благоустроенных 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территорий (парков, скверов и т.д.),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76,2</w:t>
            </w:r>
          </w:p>
        </w:tc>
      </w:tr>
      <w:tr w:rsidR="008975EE" w:rsidRPr="00E5238F" w:rsidTr="00F84EAD">
        <w:trPr>
          <w:cantSplit/>
          <w:trHeight w:val="71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Уровень поддержания санитарного порядка на территории Старооскольского городского округа,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100</w:t>
            </w:r>
          </w:p>
        </w:tc>
      </w:tr>
      <w:tr w:rsidR="008975EE" w:rsidRPr="00E5238F" w:rsidTr="00F84EAD">
        <w:trPr>
          <w:cantSplit/>
          <w:trHeight w:val="65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Удельный расход тепловой энергии муниципальными учреждениями (в расчете на 1 </w:t>
            </w:r>
            <w:proofErr w:type="gramStart"/>
            <w:r w:rsidRPr="00E5238F">
              <w:rPr>
                <w:rFonts w:ascii="Times New Roman" w:hAnsi="Times New Roman" w:cs="Times New Roman"/>
                <w:bCs/>
              </w:rPr>
              <w:t>кв.м</w:t>
            </w:r>
            <w:proofErr w:type="gramEnd"/>
            <w:r w:rsidRPr="00E5238F">
              <w:rPr>
                <w:rFonts w:ascii="Times New Roman" w:hAnsi="Times New Roman" w:cs="Times New Roman"/>
                <w:bCs/>
              </w:rPr>
              <w:t xml:space="preserve"> общей площади), Гкал/кв.м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0,125</w:t>
            </w:r>
          </w:p>
        </w:tc>
      </w:tr>
      <w:tr w:rsidR="008975EE" w:rsidRPr="00E5238F" w:rsidTr="00F84EAD">
        <w:trPr>
          <w:cantSplit/>
          <w:trHeight w:val="66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  <w:bCs/>
              </w:rPr>
              <w:t>Удельный расход электрической энергии на обеспечение муниципальных учреждений (в расчете на 1 человека), кВтч/чел.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pStyle w:val="af6"/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E5238F">
              <w:rPr>
                <w:sz w:val="22"/>
                <w:szCs w:val="22"/>
              </w:rPr>
              <w:t>54,27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53,77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52,77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52,47</w:t>
            </w:r>
          </w:p>
        </w:tc>
      </w:tr>
      <w:tr w:rsidR="008975EE" w:rsidRPr="00E5238F" w:rsidTr="00F84EAD">
        <w:trPr>
          <w:cantSplit/>
          <w:trHeight w:val="67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Удельный расход воды на снабжение муниципальных учреждений (в расчете на 1 человека), </w:t>
            </w:r>
            <w:proofErr w:type="gramStart"/>
            <w:r w:rsidRPr="00E5238F">
              <w:rPr>
                <w:rFonts w:ascii="Times New Roman" w:hAnsi="Times New Roman" w:cs="Times New Roman"/>
                <w:bCs/>
              </w:rPr>
              <w:t>куб.м</w:t>
            </w:r>
            <w:proofErr w:type="gramEnd"/>
            <w:r w:rsidRPr="00E5238F">
              <w:rPr>
                <w:rFonts w:ascii="Times New Roman" w:hAnsi="Times New Roman" w:cs="Times New Roman"/>
                <w:bCs/>
              </w:rPr>
              <w:t>/чел.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1,771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1,693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1,619</w:t>
            </w:r>
          </w:p>
        </w:tc>
      </w:tr>
      <w:tr w:rsidR="008975EE" w:rsidRPr="00E5238F" w:rsidTr="00F84EAD">
        <w:trPr>
          <w:cantSplit/>
          <w:trHeight w:val="76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Удельный расход природного газа на обеспечение муниципальных учреждений (в расчете на 1 человека), </w:t>
            </w:r>
            <w:proofErr w:type="gramStart"/>
            <w:r w:rsidRPr="00E5238F">
              <w:rPr>
                <w:rFonts w:ascii="Times New Roman" w:hAnsi="Times New Roman" w:cs="Times New Roman"/>
                <w:bCs/>
              </w:rPr>
              <w:t>куб.м</w:t>
            </w:r>
            <w:proofErr w:type="gramEnd"/>
            <w:r w:rsidRPr="00E5238F">
              <w:rPr>
                <w:rFonts w:ascii="Times New Roman" w:hAnsi="Times New Roman" w:cs="Times New Roman"/>
                <w:bCs/>
              </w:rPr>
              <w:t>/чел.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pStyle w:val="af6"/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E5238F">
              <w:rPr>
                <w:sz w:val="22"/>
                <w:szCs w:val="22"/>
              </w:rPr>
              <w:t>4,786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4,632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4,483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4,340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4,201</w:t>
            </w:r>
          </w:p>
        </w:tc>
      </w:tr>
      <w:tr w:rsidR="008975EE" w:rsidRPr="00E5238F" w:rsidTr="00F84EAD">
        <w:trPr>
          <w:cantSplit/>
          <w:trHeight w:val="62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водоснабжения,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02746F" w:rsidP="007C02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3,</w:t>
            </w:r>
            <w:r w:rsidR="007C0226" w:rsidRPr="00E5238F">
              <w:rPr>
                <w:rFonts w:ascii="Times New Roman" w:hAnsi="Times New Roman" w:cs="Times New Roman"/>
                <w:bCs/>
              </w:rPr>
              <w:t>5</w:t>
            </w:r>
            <w:r w:rsidRPr="00E5238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CF202B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25,31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CF202B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40,16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CF202B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27,94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3,84</w:t>
            </w:r>
          </w:p>
        </w:tc>
      </w:tr>
      <w:tr w:rsidR="008975EE" w:rsidRPr="00E5238F" w:rsidTr="00F84EAD">
        <w:trPr>
          <w:cantSplit/>
          <w:trHeight w:val="45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водоотведения, км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7C0226" w:rsidP="007C02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CF202B" w:rsidP="002F78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CF202B" w:rsidP="002F78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2F78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1,</w:t>
            </w:r>
            <w:r w:rsidR="002F789B" w:rsidRPr="00E5238F">
              <w:rPr>
                <w:rFonts w:ascii="Times New Roman" w:hAnsi="Times New Roman" w:cs="Times New Roman"/>
                <w:bCs/>
              </w:rPr>
              <w:t>5</w:t>
            </w:r>
            <w:r w:rsidRPr="00E5238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2F78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0,</w:t>
            </w:r>
            <w:r w:rsidR="002F789B" w:rsidRPr="00E5238F">
              <w:rPr>
                <w:rFonts w:ascii="Times New Roman" w:hAnsi="Times New Roman" w:cs="Times New Roman"/>
                <w:bCs/>
              </w:rPr>
              <w:t>6</w:t>
            </w:r>
            <w:r w:rsidRPr="00E5238F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8975EE" w:rsidRPr="00E5238F" w:rsidTr="00F84EAD">
        <w:trPr>
          <w:cantSplit/>
          <w:trHeight w:val="92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газоснабжения,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2F789B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12,59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9D2967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0,</w:t>
            </w:r>
            <w:r w:rsidR="009D2967" w:rsidRPr="00E5238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9D2967" w:rsidP="00F84EAD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1</w:t>
            </w:r>
            <w:r w:rsidR="002F789B" w:rsidRPr="00E5238F">
              <w:rPr>
                <w:rFonts w:ascii="Times New Roman" w:hAnsi="Times New Roman" w:cs="Times New Roman"/>
                <w:bCs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0,5</w:t>
            </w:r>
          </w:p>
        </w:tc>
      </w:tr>
      <w:tr w:rsidR="008975EE" w:rsidRPr="00E5238F" w:rsidTr="00F84EAD">
        <w:trPr>
          <w:cantSplit/>
          <w:trHeight w:val="59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электроснабжения,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9D2967" w:rsidP="00F84EAD">
            <w:pPr>
              <w:spacing w:after="0" w:line="240" w:lineRule="auto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9</w:t>
            </w:r>
            <w:r w:rsidR="00BF3203" w:rsidRPr="00E5238F">
              <w:rPr>
                <w:rFonts w:ascii="Times New Roman" w:hAnsi="Times New Roman" w:cs="Times New Roman"/>
                <w:bCs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8975EE" w:rsidRPr="00E5238F" w:rsidTr="00F84EAD">
        <w:trPr>
          <w:cantSplit/>
          <w:trHeight w:val="45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теплоснабжения,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3,0</w:t>
            </w:r>
            <w:r w:rsidR="002F789B" w:rsidRPr="00E5238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3,0</w:t>
            </w:r>
          </w:p>
        </w:tc>
      </w:tr>
      <w:tr w:rsidR="008975EE" w:rsidRPr="00E5238F" w:rsidTr="00F84EAD">
        <w:trPr>
          <w:cantSplit/>
          <w:trHeight w:val="53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Уровень достижения целевых показателей муниципальной программы,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95</w:t>
            </w:r>
          </w:p>
        </w:tc>
      </w:tr>
      <w:tr w:rsidR="003F7AE2" w:rsidRPr="00E5238F" w:rsidTr="002B567C">
        <w:trPr>
          <w:cantSplit/>
          <w:trHeight w:val="819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Подпрограмма 1 «Капитальный ремонт многоквартирных домов Старооскольского городского округа»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F7AE2" w:rsidRPr="00E5238F" w:rsidRDefault="003F7AE2" w:rsidP="00F84EA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F7AE2" w:rsidRPr="00E5238F" w:rsidRDefault="003F7AE2" w:rsidP="00F84EA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ЖКХ,</w:t>
            </w:r>
          </w:p>
          <w:p w:rsidR="003F7AE2" w:rsidRPr="00E5238F" w:rsidRDefault="003F7AE2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 xml:space="preserve">», </w:t>
            </w:r>
          </w:p>
          <w:p w:rsidR="003F7AE2" w:rsidRPr="00E5238F" w:rsidRDefault="003F7AE2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«УКС»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Доля площади многоквартирных домов, требующих проведения капитального ремонта,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9D2967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9D2967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70</w:t>
            </w:r>
          </w:p>
        </w:tc>
      </w:tr>
      <w:tr w:rsidR="009D2967" w:rsidRPr="00E5238F" w:rsidTr="00F84EAD">
        <w:trPr>
          <w:cantSplit/>
          <w:trHeight w:val="576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967" w:rsidRPr="00E5238F" w:rsidRDefault="009D2967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F8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967" w:rsidRPr="00E5238F" w:rsidRDefault="009D2967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 xml:space="preserve">Капитально отремонтировано жилых домов, тыс. </w:t>
            </w:r>
            <w:proofErr w:type="gramStart"/>
            <w:r w:rsidRPr="00E5238F">
              <w:rPr>
                <w:rFonts w:ascii="Times New Roman" w:hAnsi="Times New Roman" w:cs="Times New Roman"/>
              </w:rPr>
              <w:t>кв.м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F308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</w:rPr>
              <w:t>186,</w:t>
            </w:r>
            <w:r w:rsidR="00F308B5" w:rsidRPr="00E5238F">
              <w:rPr>
                <w:rFonts w:ascii="Times New Roman" w:eastAsia="Times New Roman" w:hAnsi="Times New Roman" w:cs="Times New Roman"/>
              </w:rPr>
              <w:t>647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2B01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274,</w:t>
            </w:r>
            <w:r w:rsidR="002B0180" w:rsidRPr="00E5238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2B01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2B01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274,</w:t>
            </w:r>
            <w:r w:rsidR="002B0180"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605CD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182,5</w:t>
            </w:r>
          </w:p>
        </w:tc>
      </w:tr>
      <w:tr w:rsidR="008975EE" w:rsidRPr="00E5238F" w:rsidTr="0011668A">
        <w:trPr>
          <w:cantSplit/>
          <w:trHeight w:val="237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1.1.1</w:t>
            </w:r>
          </w:p>
          <w:p w:rsidR="008975EE" w:rsidRPr="00E5238F" w:rsidRDefault="0011668A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Выполнение муниципальным образованием  </w:t>
            </w:r>
            <w:proofErr w:type="spellStart"/>
            <w:r w:rsidRPr="00E5238F">
              <w:rPr>
                <w:rFonts w:ascii="Times New Roman" w:hAnsi="Times New Roman" w:cs="Times New Roman"/>
                <w:bCs/>
              </w:rPr>
              <w:t>Старооскольским</w:t>
            </w:r>
            <w:proofErr w:type="spellEnd"/>
            <w:r w:rsidRPr="00E5238F">
              <w:rPr>
                <w:rFonts w:ascii="Times New Roman" w:hAnsi="Times New Roman" w:cs="Times New Roman"/>
                <w:bCs/>
              </w:rPr>
              <w:t xml:space="preserve"> городским округом, как собственником жилых и нежилых помещений в многоквартирных домах, обязательств по уплате взносов на капитальный ремонт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ЖКХ,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Уровень выполнения обязательств по уплате взносов по капитальному ремонту,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8975EE" w:rsidRPr="00E5238F" w:rsidTr="00F84EAD">
        <w:trPr>
          <w:cantSplit/>
          <w:trHeight w:val="9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1.1.2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  <w:bCs/>
              </w:rPr>
              <w:t>Капитальный ремонт общего имущества в многоквартирных домах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ЖКХ,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 xml:space="preserve">», 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«УКС»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 xml:space="preserve">Общая площадь многоквартирных домов, в которых проведен капитальный ремонт, тыс. </w:t>
            </w:r>
            <w:proofErr w:type="gramStart"/>
            <w:r w:rsidRPr="00E5238F">
              <w:rPr>
                <w:rFonts w:ascii="Times New Roman" w:hAnsi="Times New Roman" w:cs="Times New Roman"/>
              </w:rPr>
              <w:t>кв.м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3F7AE2" w:rsidP="00DB6C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</w:rPr>
              <w:t>186,</w:t>
            </w:r>
            <w:r w:rsidR="00DB6C88" w:rsidRPr="00E523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9D29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27</w:t>
            </w:r>
            <w:r w:rsidR="009D2967" w:rsidRPr="00E5238F">
              <w:rPr>
                <w:rFonts w:ascii="Times New Roman" w:hAnsi="Times New Roman" w:cs="Times New Roman"/>
              </w:rPr>
              <w:t>3</w:t>
            </w:r>
            <w:r w:rsidRPr="00E5238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181,5</w:t>
            </w:r>
          </w:p>
        </w:tc>
      </w:tr>
      <w:tr w:rsidR="0056214B" w:rsidRPr="00E5238F" w:rsidTr="001D25D2">
        <w:trPr>
          <w:cantSplit/>
          <w:trHeight w:val="1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56214B" w:rsidP="001D25D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1.1.3.</w:t>
            </w:r>
          </w:p>
          <w:p w:rsidR="0056214B" w:rsidRPr="00E5238F" w:rsidRDefault="0056214B" w:rsidP="001D25D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Капитальный ремонт муниципального жилищного фонда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6214B" w:rsidRPr="00E5238F" w:rsidRDefault="0056214B" w:rsidP="001D25D2">
            <w:pPr>
              <w:spacing w:after="0" w:line="240" w:lineRule="auto"/>
              <w:ind w:left="113"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6214B" w:rsidRPr="00E5238F" w:rsidRDefault="0056214B" w:rsidP="001D25D2">
            <w:pPr>
              <w:spacing w:after="0" w:line="240" w:lineRule="auto"/>
              <w:ind w:left="113"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56214B" w:rsidP="001D25D2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ЖКХ,</w:t>
            </w:r>
          </w:p>
          <w:p w:rsidR="0056214B" w:rsidRPr="00E5238F" w:rsidRDefault="0056214B" w:rsidP="001D25D2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 xml:space="preserve">», </w:t>
            </w:r>
          </w:p>
          <w:p w:rsidR="0056214B" w:rsidRPr="00E5238F" w:rsidRDefault="0056214B" w:rsidP="001D25D2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«УКС»</w:t>
            </w:r>
          </w:p>
          <w:p w:rsidR="0056214B" w:rsidRPr="00E5238F" w:rsidRDefault="0056214B" w:rsidP="001D25D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56214B" w:rsidP="001D25D2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Общая площадь муниципального жилищного фонда, в котором проведен капитальный ремонт, тыс. кв. 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56214B" w:rsidP="00F308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0,</w:t>
            </w:r>
            <w:r w:rsidR="00F308B5" w:rsidRPr="00E5238F">
              <w:rPr>
                <w:rFonts w:ascii="Times New Roman" w:hAnsi="Times New Roman" w:cs="Times New Roman"/>
                <w:bCs/>
              </w:rPr>
              <w:t>347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9D2967" w:rsidP="002B0180">
            <w:pPr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1</w:t>
            </w:r>
            <w:r w:rsidR="0056214B" w:rsidRPr="00E5238F">
              <w:rPr>
                <w:rFonts w:ascii="Times New Roman" w:hAnsi="Times New Roman" w:cs="Times New Roman"/>
                <w:bCs/>
              </w:rPr>
              <w:t>,</w:t>
            </w:r>
            <w:r w:rsidR="002B0180" w:rsidRPr="00E5238F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9D2967" w:rsidP="002B0180">
            <w:pPr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1</w:t>
            </w:r>
            <w:r w:rsidR="0056214B" w:rsidRPr="00E5238F">
              <w:rPr>
                <w:rFonts w:ascii="Times New Roman" w:hAnsi="Times New Roman" w:cs="Times New Roman"/>
                <w:bCs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9D2967" w:rsidP="0056214B">
            <w:pPr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1</w:t>
            </w:r>
            <w:r w:rsidR="0056214B" w:rsidRPr="00E5238F">
              <w:rPr>
                <w:rFonts w:ascii="Times New Roman" w:hAnsi="Times New Roman" w:cs="Times New Roman"/>
                <w:bCs/>
              </w:rPr>
              <w:t>,</w:t>
            </w:r>
            <w:r w:rsidR="002B0180" w:rsidRPr="00E5238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4B" w:rsidRPr="00E5238F" w:rsidRDefault="009D2967" w:rsidP="0056214B">
            <w:pPr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1,0</w:t>
            </w:r>
          </w:p>
        </w:tc>
      </w:tr>
      <w:tr w:rsidR="009D2967" w:rsidRPr="00E5238F" w:rsidTr="00F84EAD">
        <w:trPr>
          <w:cantSplit/>
          <w:trHeight w:val="1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lastRenderedPageBreak/>
              <w:t>Основное мероприятие 1.1.4</w:t>
            </w:r>
          </w:p>
          <w:p w:rsidR="009D2967" w:rsidRPr="00E5238F" w:rsidRDefault="009D2967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Оснащение жилых помещений муниципального жилищного фонда индивидуальными приборами учета потребления коммунальных ресурсов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2967" w:rsidRPr="00E5238F" w:rsidRDefault="009D296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2967" w:rsidRPr="00E5238F" w:rsidRDefault="009D296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</w:t>
            </w:r>
            <w:r w:rsidRPr="00E5238F">
              <w:rPr>
                <w:rFonts w:ascii="Times New Roman" w:eastAsia="Times New Roman" w:hAnsi="Times New Roman" w:cs="Times New Roman"/>
                <w:bCs/>
              </w:rPr>
              <w:t>,</w:t>
            </w:r>
          </w:p>
          <w:p w:rsidR="009D2967" w:rsidRPr="00E5238F" w:rsidRDefault="009D2967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Количество установленных индивидуальных приборов учета потребления коммунальных ресурсов, шт.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3F7AE2">
            <w:pPr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9D2967">
            <w:pPr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9D2967">
            <w:pPr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967" w:rsidRPr="00E5238F" w:rsidRDefault="009D2967" w:rsidP="009D2967">
            <w:pPr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36</w:t>
            </w:r>
          </w:p>
        </w:tc>
      </w:tr>
      <w:tr w:rsidR="008975EE" w:rsidRPr="00E5238F" w:rsidTr="00F84EAD">
        <w:trPr>
          <w:cantSplit/>
          <w:trHeight w:val="69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Подпрограмма 2 «Улучшение среды обитания населения Старооскольского городского округа»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pStyle w:val="HTML"/>
              <w:suppressAutoHyphens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238F">
              <w:rPr>
                <w:rFonts w:ascii="Times New Roman" w:eastAsia="Times New Roman" w:hAnsi="Times New Roman"/>
                <w:bCs/>
                <w:sz w:val="22"/>
                <w:szCs w:val="22"/>
              </w:rPr>
              <w:t>Департамент ЖКХ,</w:t>
            </w:r>
          </w:p>
          <w:p w:rsidR="008975EE" w:rsidRPr="00E5238F" w:rsidRDefault="008975EE" w:rsidP="00F84EAD">
            <w:pPr>
              <w:pStyle w:val="HTML"/>
              <w:suppressAutoHyphens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238F">
              <w:rPr>
                <w:rFonts w:ascii="Times New Roman" w:eastAsia="Times New Roman" w:hAnsi="Times New Roman"/>
                <w:bCs/>
                <w:sz w:val="22"/>
                <w:szCs w:val="22"/>
              </w:rPr>
              <w:t>департамент строительства,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 xml:space="preserve">», 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«УКС»,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ДИиЗО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сельских территорий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Удельный вес улиц, обеспеченных уличным освещением, в соответствии с установленными требованиями, 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97,2</w:t>
            </w:r>
          </w:p>
        </w:tc>
      </w:tr>
      <w:tr w:rsidR="008975EE" w:rsidRPr="00E5238F" w:rsidTr="00F84EAD">
        <w:trPr>
          <w:cantSplit/>
          <w:trHeight w:val="52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Доля озелененных благоустроенных территорий (парков, скверов и т.д.),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76,2</w:t>
            </w:r>
          </w:p>
        </w:tc>
      </w:tr>
      <w:tr w:rsidR="008975EE" w:rsidRPr="00E5238F" w:rsidTr="00F84EAD">
        <w:trPr>
          <w:cantSplit/>
          <w:trHeight w:val="70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5EE" w:rsidRPr="00E5238F" w:rsidRDefault="008975EE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Уровень поддержания санитарного порядка на территории Старооскольского городского округа,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</w:tr>
      <w:tr w:rsidR="008975EE" w:rsidRPr="00E5238F" w:rsidTr="00F84EAD">
        <w:trPr>
          <w:cantSplit/>
          <w:trHeight w:val="10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2.1.1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Организация уличного освещения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ЖКХ,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Удельный вес улиц, обеспеченных уличным освещением, в соответствии с установленными требованиями, 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97,2</w:t>
            </w:r>
          </w:p>
        </w:tc>
      </w:tr>
      <w:tr w:rsidR="008975EE" w:rsidRPr="00E5238F" w:rsidTr="00F84EAD">
        <w:trPr>
          <w:cantSplit/>
          <w:trHeight w:val="1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2.1.2</w:t>
            </w:r>
          </w:p>
          <w:p w:rsidR="008975EE" w:rsidRPr="00E5238F" w:rsidRDefault="008975EE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Организация выполнения работ по благоустройству и озеленению территории Старооскольского городского округа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pStyle w:val="HTML"/>
              <w:suppressAutoHyphens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238F">
              <w:rPr>
                <w:rFonts w:ascii="Times New Roman" w:eastAsia="Times New Roman" w:hAnsi="Times New Roman"/>
                <w:bCs/>
                <w:sz w:val="22"/>
                <w:szCs w:val="22"/>
              </w:rPr>
              <w:t>Департамент ЖКХ,</w:t>
            </w:r>
          </w:p>
          <w:p w:rsidR="008975EE" w:rsidRPr="00E5238F" w:rsidRDefault="008975EE" w:rsidP="00F84EAD">
            <w:pPr>
              <w:pStyle w:val="HTML"/>
              <w:suppressAutoHyphens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238F">
              <w:rPr>
                <w:rFonts w:ascii="Times New Roman" w:eastAsia="Times New Roman" w:hAnsi="Times New Roman"/>
                <w:bCs/>
                <w:sz w:val="22"/>
                <w:szCs w:val="22"/>
              </w:rPr>
              <w:t>департамент строительства,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>»,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управления сельских территорий, 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ДИиЗО</w:t>
            </w:r>
            <w:proofErr w:type="spellEnd"/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pStyle w:val="ConsPlusNormal"/>
              <w:suppressAutoHyphens/>
              <w:ind w:right="57"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5238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Доля озелененных благоустроенных 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территорий (парков, скверов и т.д.)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76,2</w:t>
            </w:r>
          </w:p>
        </w:tc>
      </w:tr>
      <w:tr w:rsidR="00B30B79" w:rsidRPr="00E5238F" w:rsidTr="009D5AAE">
        <w:trPr>
          <w:cantSplit/>
          <w:trHeight w:val="949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0B79" w:rsidRPr="00E5238F" w:rsidRDefault="00B30B79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2.1.3</w:t>
            </w:r>
          </w:p>
          <w:p w:rsidR="00B30B79" w:rsidRPr="00E5238F" w:rsidRDefault="00B30B79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 xml:space="preserve">Организация выполнения работ по сбору, вывозу и захоронению  мусора, образовавшегося на </w:t>
            </w:r>
            <w:r w:rsidRPr="00E5238F">
              <w:rPr>
                <w:rFonts w:ascii="Times New Roman" w:hAnsi="Times New Roman" w:cs="Times New Roman"/>
              </w:rPr>
              <w:lastRenderedPageBreak/>
              <w:t>территории города Старый Оскол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30B79" w:rsidRPr="00E5238F" w:rsidRDefault="00B30B79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30B79" w:rsidRPr="00E5238F" w:rsidRDefault="00B30B79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0B79" w:rsidRPr="00E5238F" w:rsidRDefault="00B30B79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ЖКХ,</w:t>
            </w:r>
          </w:p>
          <w:p w:rsidR="00B30B79" w:rsidRPr="00E5238F" w:rsidRDefault="00B30B79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B30B79" w:rsidP="009D5AAE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Процент захоронения твердых бытовых отходов на полигоне от фактически образованных (собранных) отходов,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B30B79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B30B79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B30B79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B30B79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B30B79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</w:tr>
      <w:tr w:rsidR="00B30B79" w:rsidRPr="00E5238F" w:rsidTr="00B30B79">
        <w:trPr>
          <w:cantSplit/>
          <w:trHeight w:val="782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B30B79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0B79" w:rsidRPr="00E5238F" w:rsidRDefault="00B30B79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0B79" w:rsidRPr="00E5238F" w:rsidRDefault="00B30B79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B30B79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B30B79" w:rsidP="009D5AAE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Объем убранных несанкционированных свалок и порубочных остатков, куб.м.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9D296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11619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9D2967" w:rsidP="00B30B79">
            <w:pPr>
              <w:jc w:val="center"/>
            </w:pPr>
            <w:r w:rsidRPr="00E5238F">
              <w:rPr>
                <w:rFonts w:ascii="Times New Roman" w:hAnsi="Times New Roman" w:cs="Times New Roman"/>
              </w:rPr>
              <w:t>14030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9D2967" w:rsidP="00B30B79">
            <w:pPr>
              <w:jc w:val="center"/>
            </w:pPr>
            <w:r w:rsidRPr="00E5238F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9D2967" w:rsidP="009D2967">
            <w:pPr>
              <w:jc w:val="center"/>
            </w:pPr>
            <w:r w:rsidRPr="00E5238F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B79" w:rsidRPr="00E5238F" w:rsidRDefault="009D2967" w:rsidP="00B30B79">
            <w:pPr>
              <w:jc w:val="center"/>
            </w:pPr>
            <w:r w:rsidRPr="00E5238F">
              <w:rPr>
                <w:rFonts w:ascii="Times New Roman" w:hAnsi="Times New Roman" w:cs="Times New Roman"/>
              </w:rPr>
              <w:t>15000</w:t>
            </w:r>
          </w:p>
        </w:tc>
      </w:tr>
      <w:tr w:rsidR="003F7AE2" w:rsidRPr="00E5238F" w:rsidTr="00AE4C18">
        <w:trPr>
          <w:cantSplit/>
          <w:trHeight w:val="47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2.1.4</w:t>
            </w:r>
          </w:p>
          <w:p w:rsidR="003F7AE2" w:rsidRPr="00E5238F" w:rsidRDefault="003F7AE2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Организация и содержание мест захоронения</w:t>
            </w:r>
          </w:p>
          <w:p w:rsidR="003F7AE2" w:rsidRPr="00E5238F" w:rsidRDefault="003F7AE2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 xml:space="preserve"> (кладбищ)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F7AE2" w:rsidRPr="00E5238F" w:rsidRDefault="003F7AE2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  <w:p w:rsidR="003F7AE2" w:rsidRPr="00E5238F" w:rsidRDefault="003F7AE2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F7AE2" w:rsidRPr="00E5238F" w:rsidRDefault="003F7AE2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AE2" w:rsidRPr="00E5238F" w:rsidRDefault="003F7AE2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ЖКХ,</w:t>
            </w:r>
          </w:p>
          <w:p w:rsidR="003F7AE2" w:rsidRPr="00E5238F" w:rsidRDefault="003F7AE2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>»,</w:t>
            </w:r>
          </w:p>
          <w:p w:rsidR="003F7AE2" w:rsidRPr="00E5238F" w:rsidRDefault="003F7AE2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ДИиЗО</w:t>
            </w:r>
            <w:proofErr w:type="spellEnd"/>
          </w:p>
          <w:p w:rsidR="003F7AE2" w:rsidRPr="00E5238F" w:rsidRDefault="003F7AE2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9D5AAE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 xml:space="preserve">Количество обслуживаемых мест захоронений (кладбищ), ед.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9D2967" w:rsidP="00F84EAD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F84EAD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F84EAD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F84EAD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</w:rPr>
              <w:t>8</w:t>
            </w:r>
          </w:p>
        </w:tc>
      </w:tr>
      <w:tr w:rsidR="003F7AE2" w:rsidRPr="00E5238F" w:rsidTr="00AE4C18">
        <w:trPr>
          <w:cantSplit/>
          <w:trHeight w:val="471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F7AE2" w:rsidRPr="00E5238F" w:rsidRDefault="003F7AE2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F7AE2" w:rsidRPr="00E5238F" w:rsidRDefault="003F7AE2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E2" w:rsidRPr="00E5238F" w:rsidRDefault="003F7AE2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зарегистрированных новых городских кладбищ, шт.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6D69B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9D2967" w:rsidP="00F84E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F84E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F84E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E2" w:rsidRPr="00E5238F" w:rsidRDefault="003F7AE2" w:rsidP="00F84E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8975EE" w:rsidRPr="00E5238F" w:rsidTr="00F84EAD">
        <w:trPr>
          <w:cantSplit/>
          <w:trHeight w:val="9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2.1.5</w:t>
            </w:r>
          </w:p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Организация оказания услуг в области похоронного дела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5EE" w:rsidRPr="00E5238F" w:rsidRDefault="008975EE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ЖКХ,</w:t>
            </w:r>
            <w:r w:rsidRPr="00E5238F">
              <w:rPr>
                <w:rFonts w:ascii="Times New Roman" w:eastAsia="Times New Roman" w:hAnsi="Times New Roman" w:cs="Times New Roman"/>
                <w:bCs/>
              </w:rPr>
              <w:t xml:space="preserve"> 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Оперативность выполнения заявок,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5EE" w:rsidRPr="00E5238F" w:rsidRDefault="008975E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</w:tr>
      <w:tr w:rsidR="002C3115" w:rsidRPr="00E5238F" w:rsidTr="00DB6C88">
        <w:trPr>
          <w:cantSplit/>
          <w:trHeight w:val="489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2.1.6</w:t>
            </w:r>
          </w:p>
          <w:p w:rsidR="002C3115" w:rsidRPr="00E5238F" w:rsidRDefault="002C3115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Благоустройство территории Старооскольского городского округа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C3115" w:rsidRPr="00E5238F" w:rsidRDefault="002C3115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C3115" w:rsidRPr="00E5238F" w:rsidRDefault="002C3115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ЖКХ,</w:t>
            </w:r>
          </w:p>
          <w:p w:rsidR="002C3115" w:rsidRPr="00E5238F" w:rsidRDefault="002C3115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строительства,</w:t>
            </w:r>
          </w:p>
          <w:p w:rsidR="002C3115" w:rsidRPr="00E5238F" w:rsidRDefault="002C3115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«УКС»,</w:t>
            </w:r>
          </w:p>
          <w:p w:rsidR="002C3115" w:rsidRPr="00E5238F" w:rsidRDefault="002C3115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обслуживаемых общественных мест, пляжей,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3</w:t>
            </w:r>
          </w:p>
        </w:tc>
      </w:tr>
      <w:tr w:rsidR="002C3115" w:rsidRPr="00E5238F" w:rsidTr="00DB6C88">
        <w:trPr>
          <w:cantSplit/>
          <w:trHeight w:val="55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C3115" w:rsidRPr="00E5238F" w:rsidRDefault="002C3115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C3115" w:rsidRPr="00E5238F" w:rsidRDefault="002C3115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 xml:space="preserve">Площадь обустроенных пешеходных тротуаров, </w:t>
            </w:r>
            <w:proofErr w:type="gramStart"/>
            <w:r w:rsidRPr="00E5238F">
              <w:rPr>
                <w:rFonts w:ascii="Times New Roman" w:hAnsi="Times New Roman" w:cs="Times New Roman"/>
              </w:rPr>
              <w:t>кв.м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02746F" w:rsidP="002C311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5145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2C3115" w:rsidRPr="00E5238F" w:rsidTr="00DB6C88">
        <w:trPr>
          <w:cantSplit/>
          <w:trHeight w:val="55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C3115" w:rsidRPr="00E5238F" w:rsidRDefault="002C3115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C3115" w:rsidRPr="00E5238F" w:rsidRDefault="002C3115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280A90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Благоустройство рекреационных зон, скверов,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7C0226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6D69B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6D69B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2C3115" w:rsidRPr="00E5238F" w:rsidTr="00DB6C88">
        <w:trPr>
          <w:cantSplit/>
          <w:trHeight w:val="55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C3115" w:rsidRPr="00E5238F" w:rsidRDefault="002C3115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C3115" w:rsidRPr="00E5238F" w:rsidRDefault="002C3115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280A90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проведенных государственных экспертиз сметной документации,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044DF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</w:t>
            </w:r>
            <w:r w:rsidR="007C0226" w:rsidRPr="00E5238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6D69B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6D69B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2C3115" w:rsidRPr="00E5238F" w:rsidTr="00F84EAD">
        <w:trPr>
          <w:cantSplit/>
          <w:trHeight w:val="1077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C3115" w:rsidRPr="00E5238F" w:rsidRDefault="002C3115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C3115" w:rsidRPr="00E5238F" w:rsidRDefault="002C3115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обслуживаемых детских игровых площадок в районах индивидуального жилищного строительства,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2C311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6D69B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6D69BE" w:rsidP="008153FD">
            <w:pPr>
              <w:jc w:val="center"/>
            </w:pPr>
            <w:r w:rsidRPr="00E5238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6D69BE" w:rsidP="008153FD">
            <w:pPr>
              <w:jc w:val="center"/>
            </w:pPr>
            <w:r w:rsidRPr="00E523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15" w:rsidRPr="00E5238F" w:rsidRDefault="006D69BE" w:rsidP="008153FD">
            <w:pPr>
              <w:jc w:val="center"/>
            </w:pPr>
            <w:r w:rsidRPr="00E5238F">
              <w:rPr>
                <w:rFonts w:ascii="Times New Roman" w:hAnsi="Times New Roman" w:cs="Times New Roman"/>
              </w:rPr>
              <w:t>40</w:t>
            </w:r>
          </w:p>
        </w:tc>
      </w:tr>
      <w:tr w:rsidR="00BD0C07" w:rsidRPr="00E5238F" w:rsidTr="00F84EAD">
        <w:trPr>
          <w:cantSplit/>
          <w:trHeight w:val="554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B22F8C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 xml:space="preserve">Количество </w:t>
            </w:r>
            <w:r w:rsidR="00B22F8C" w:rsidRPr="00E5238F">
              <w:rPr>
                <w:rFonts w:ascii="Times New Roman" w:hAnsi="Times New Roman" w:cs="Times New Roman"/>
              </w:rPr>
              <w:t>детских игровых площадок</w:t>
            </w:r>
            <w:r w:rsidRPr="00E5238F">
              <w:rPr>
                <w:rFonts w:ascii="Times New Roman" w:hAnsi="Times New Roman" w:cs="Times New Roman"/>
              </w:rPr>
              <w:t xml:space="preserve"> </w:t>
            </w:r>
            <w:r w:rsidR="00B22F8C" w:rsidRPr="00E5238F">
              <w:rPr>
                <w:rFonts w:ascii="Times New Roman" w:hAnsi="Times New Roman" w:cs="Times New Roman"/>
              </w:rPr>
              <w:t>установленных в</w:t>
            </w:r>
            <w:r w:rsidRPr="00E5238F">
              <w:rPr>
                <w:rFonts w:ascii="Times New Roman" w:hAnsi="Times New Roman" w:cs="Times New Roman"/>
              </w:rPr>
              <w:t xml:space="preserve"> </w:t>
            </w:r>
            <w:r w:rsidR="00B22F8C" w:rsidRPr="00E5238F">
              <w:rPr>
                <w:rFonts w:ascii="Times New Roman" w:hAnsi="Times New Roman" w:cs="Times New Roman"/>
              </w:rPr>
              <w:t xml:space="preserve">сельских территориях, </w:t>
            </w:r>
            <w:r w:rsidRPr="00E5238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9D5AA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9D5AAE" w:rsidP="008153FD">
            <w:pPr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9D5AAE" w:rsidP="008153FD">
            <w:pPr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9D5AAE" w:rsidP="008153FD">
            <w:pPr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9D5AAE" w:rsidP="008153FD">
            <w:pPr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BD0C07" w:rsidRPr="00E5238F" w:rsidTr="009D5AAE">
        <w:trPr>
          <w:cantSplit/>
          <w:trHeight w:val="769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AAE" w:rsidRPr="00E5238F" w:rsidRDefault="00B22F8C" w:rsidP="00B22F8C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детских игровых площадок установленных в районах индивидуального жилищного строительства</w:t>
            </w:r>
            <w:r w:rsidR="00BD0C07" w:rsidRPr="00E5238F"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9D5AA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</w:t>
            </w:r>
            <w:r w:rsidR="00BF3203" w:rsidRPr="00E523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9D5AAE" w:rsidP="008153FD">
            <w:pPr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9D5AAE" w:rsidP="008153FD">
            <w:pPr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9D5AAE" w:rsidP="008153FD">
            <w:pPr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9D5AAE" w:rsidP="008153FD">
            <w:pPr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BD0C07" w:rsidRPr="00E5238F" w:rsidTr="00F84EAD">
        <w:trPr>
          <w:cantSplit/>
          <w:trHeight w:val="554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обустроенных контейнерных площадок,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6D69B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</w:t>
            </w:r>
          </w:p>
          <w:p w:rsidR="006D69BE" w:rsidRPr="00E5238F" w:rsidRDefault="006D69BE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6D69BE" w:rsidP="008153FD">
            <w:pPr>
              <w:jc w:val="center"/>
            </w:pPr>
            <w:r w:rsidRPr="00E523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6D69BE" w:rsidP="008153FD">
            <w:pPr>
              <w:jc w:val="center"/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6D69BE" w:rsidP="008153FD">
            <w:pPr>
              <w:jc w:val="center"/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6D69BE" w:rsidP="008153FD">
            <w:pPr>
              <w:jc w:val="center"/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BD0C07" w:rsidRPr="00E5238F" w:rsidTr="002B567C">
        <w:trPr>
          <w:cantSplit/>
          <w:trHeight w:val="10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lastRenderedPageBreak/>
              <w:t>Основное мероприятие 2.1.7</w:t>
            </w:r>
          </w:p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Разработка научно-технической и архитектурной документации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C675A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</w:t>
            </w:r>
            <w:r w:rsidR="00C675A9"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</w:t>
            </w: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год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0C7A50" w:rsidP="00C675A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</w:t>
            </w:r>
            <w:r w:rsidR="00C675A9"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го</w:t>
            </w:r>
            <w:r w:rsidR="00C675A9"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pStyle w:val="HTML"/>
              <w:suppressAutoHyphens/>
              <w:ind w:right="57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238F">
              <w:rPr>
                <w:rFonts w:ascii="Times New Roman" w:eastAsia="Times New Roman" w:hAnsi="Times New Roman"/>
                <w:bCs/>
                <w:sz w:val="22"/>
                <w:szCs w:val="22"/>
              </w:rPr>
              <w:t>Департамент строительства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Обеспечение выполнения муниципального задания МАУ «НТАБ» на уровне,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</w:tr>
      <w:tr w:rsidR="000F7635" w:rsidRPr="00E5238F" w:rsidTr="002B567C">
        <w:trPr>
          <w:cantSplit/>
          <w:trHeight w:val="11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7635" w:rsidRPr="00E5238F" w:rsidRDefault="000F7635" w:rsidP="000F7635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2.1.8</w:t>
            </w:r>
          </w:p>
          <w:p w:rsidR="000F7635" w:rsidRPr="00E5238F" w:rsidRDefault="000F7635" w:rsidP="000F7635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Проект «Комплексная система обращения с твердыми коммунальными отходами»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F7635" w:rsidRPr="00E5238F" w:rsidRDefault="000F7635" w:rsidP="000F763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F7635" w:rsidRPr="00E5238F" w:rsidRDefault="000F7635" w:rsidP="000F763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2022 год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7635" w:rsidRPr="00E5238F" w:rsidRDefault="000F7635" w:rsidP="00F84EAD">
            <w:pPr>
              <w:pStyle w:val="HTML"/>
              <w:suppressAutoHyphens/>
              <w:ind w:right="57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35" w:rsidRPr="00E5238F" w:rsidRDefault="000F7635" w:rsidP="00426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приобретенных контейнеров для раздельного накопления твердых коммунальных отходов,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35" w:rsidRPr="00E5238F" w:rsidRDefault="000F763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35" w:rsidRPr="00E5238F" w:rsidRDefault="000F763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35" w:rsidRPr="00E5238F" w:rsidRDefault="000F763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35" w:rsidRPr="00E5238F" w:rsidRDefault="000F763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35" w:rsidRPr="00E5238F" w:rsidRDefault="000F7635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BD0C07" w:rsidRPr="00E5238F" w:rsidTr="00D41D2A">
        <w:trPr>
          <w:cantSplit/>
          <w:trHeight w:val="56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426326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2.1.9</w:t>
            </w:r>
          </w:p>
          <w:p w:rsidR="00BD0C07" w:rsidRPr="00E5238F" w:rsidRDefault="00BD0C07" w:rsidP="00426326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Реализация инициативных проектов, в том числе наказов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0C7A50" w:rsidP="00D41D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</w:t>
            </w:r>
            <w:r w:rsidR="00C675A9"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D41D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pStyle w:val="HTML"/>
              <w:suppressAutoHyphens/>
              <w:ind w:right="57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238F">
              <w:rPr>
                <w:rFonts w:ascii="Times New Roman" w:eastAsia="Times New Roman" w:hAnsi="Times New Roman"/>
                <w:bCs/>
                <w:sz w:val="22"/>
                <w:szCs w:val="22"/>
              </w:rPr>
              <w:t>Департамент строительства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426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построенных центров баскетбола (стритбола),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BD0C07" w:rsidRPr="00E5238F" w:rsidTr="00426326">
        <w:trPr>
          <w:cantSplit/>
          <w:trHeight w:val="842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426326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D41D2A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D41D2A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pStyle w:val="HTML"/>
              <w:suppressAutoHyphens/>
              <w:ind w:right="57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426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сельских территорий, в которых установлены детские игровые площадки,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D41D2A" w:rsidRPr="00E5238F" w:rsidTr="008B064C">
        <w:trPr>
          <w:cantSplit/>
          <w:trHeight w:val="595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2.1.10</w:t>
            </w:r>
            <w:r w:rsidRPr="00E5238F">
              <w:rPr>
                <w:rFonts w:ascii="Times New Roman" w:hAnsi="Times New Roman" w:cs="Times New Roman"/>
                <w:bCs/>
              </w:rPr>
              <w:br/>
              <w:t xml:space="preserve">Реализация проекта «Решаем вместе» в рамках </w:t>
            </w:r>
          </w:p>
          <w:p w:rsidR="00D41D2A" w:rsidRPr="00E5238F" w:rsidRDefault="00D41D2A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инициативного</w:t>
            </w:r>
          </w:p>
          <w:p w:rsidR="00D41D2A" w:rsidRPr="00E5238F" w:rsidRDefault="00D41D2A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бюджетирования</w:t>
            </w:r>
          </w:p>
        </w:tc>
        <w:tc>
          <w:tcPr>
            <w:tcW w:w="42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41D2A" w:rsidRPr="00E5238F" w:rsidRDefault="000F7635" w:rsidP="00D41D2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2022 </w:t>
            </w:r>
            <w:r w:rsidR="00D41D2A"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41D2A" w:rsidRPr="00E5238F" w:rsidRDefault="000F7635" w:rsidP="000F7635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2022  </w:t>
            </w:r>
            <w:r w:rsidR="00D41D2A"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год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D2A" w:rsidRPr="00E5238F" w:rsidRDefault="000F7635" w:rsidP="006D69BE">
            <w:pPr>
              <w:pStyle w:val="HTML"/>
              <w:suppressAutoHyphens/>
              <w:ind w:right="-108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Площадь обустроенных пешеходных тротуаров, </w:t>
            </w:r>
            <w:proofErr w:type="gramStart"/>
            <w:r w:rsidRPr="00E5238F">
              <w:rPr>
                <w:rFonts w:ascii="Times New Roman" w:hAnsi="Times New Roman" w:cs="Times New Roman"/>
                <w:bCs/>
              </w:rPr>
              <w:t>кв.м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8B0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D41D2A" w:rsidRPr="00E5238F" w:rsidTr="008B064C">
        <w:trPr>
          <w:cantSplit/>
          <w:trHeight w:val="84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41D2A" w:rsidRPr="00E5238F" w:rsidRDefault="00D41D2A" w:rsidP="006D69BE">
            <w:pPr>
              <w:spacing w:after="0" w:line="240" w:lineRule="auto"/>
              <w:ind w:left="113" w:right="-108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41D2A" w:rsidRPr="00E5238F" w:rsidRDefault="00D41D2A" w:rsidP="006D69BE">
            <w:pPr>
              <w:spacing w:after="0" w:line="240" w:lineRule="auto"/>
              <w:ind w:left="113" w:right="-108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6D69BE">
            <w:pPr>
              <w:pStyle w:val="HTML"/>
              <w:suppressAutoHyphens/>
              <w:ind w:right="-108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Количество благоустроенных территорий Старооскольского городского округа,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8B0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D41D2A" w:rsidRPr="00E5238F" w:rsidTr="008B064C">
        <w:trPr>
          <w:cantSplit/>
          <w:trHeight w:val="559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41D2A" w:rsidRPr="00E5238F" w:rsidRDefault="00D41D2A" w:rsidP="006D69BE">
            <w:pPr>
              <w:spacing w:after="0" w:line="240" w:lineRule="auto"/>
              <w:ind w:left="113" w:right="-108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41D2A" w:rsidRPr="00E5238F" w:rsidRDefault="00D41D2A" w:rsidP="006D69BE">
            <w:pPr>
              <w:spacing w:after="0" w:line="240" w:lineRule="auto"/>
              <w:ind w:left="113" w:right="-108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6D69BE">
            <w:pPr>
              <w:pStyle w:val="HTML"/>
              <w:suppressAutoHyphens/>
              <w:ind w:right="-108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Протяженность построенных сетей электроснабжения,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8B0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D41D2A" w:rsidRPr="00E5238F" w:rsidTr="008B064C">
        <w:trPr>
          <w:cantSplit/>
          <w:trHeight w:val="842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1D2A" w:rsidRPr="00E5238F" w:rsidRDefault="00D41D2A" w:rsidP="006D69BE">
            <w:pPr>
              <w:spacing w:after="0" w:line="240" w:lineRule="auto"/>
              <w:ind w:left="113" w:right="-108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1D2A" w:rsidRPr="00E5238F" w:rsidRDefault="00D41D2A" w:rsidP="006D69BE">
            <w:pPr>
              <w:spacing w:after="0" w:line="240" w:lineRule="auto"/>
              <w:ind w:left="113" w:right="-108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6D69BE">
            <w:pPr>
              <w:pStyle w:val="HTML"/>
              <w:suppressAutoHyphens/>
              <w:ind w:right="-108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C675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Количество территорий Старооскольского городского округа, в которых установлены детские игровые площадки,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D41D2A" w:rsidP="008B0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D2A" w:rsidRPr="00E5238F" w:rsidRDefault="006232DD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BD0C07" w:rsidRPr="00E5238F" w:rsidTr="00F84EAD">
        <w:trPr>
          <w:cantSplit/>
          <w:trHeight w:val="39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Подпрограмма 3 «Энергосбережение и повышение энергетической эффективности» 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E5238F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2021 год</w:t>
            </w:r>
          </w:p>
          <w:p w:rsidR="00BD0C07" w:rsidRPr="00E5238F" w:rsidRDefault="00BD0C07" w:rsidP="00E5238F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2021 год</w:t>
            </w:r>
          </w:p>
          <w:p w:rsidR="00BD0C07" w:rsidRPr="00E5238F" w:rsidRDefault="00BD0C07" w:rsidP="00E5238F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2021 год</w:t>
            </w:r>
          </w:p>
          <w:p w:rsidR="00BD0C07" w:rsidRPr="00E5238F" w:rsidRDefault="00BD0C07" w:rsidP="00E5238F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E5238F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2025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07" w:rsidRPr="00E5238F" w:rsidRDefault="00BD0C07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Департамент ЖКХ,</w:t>
            </w:r>
          </w:p>
          <w:p w:rsidR="00BD0C07" w:rsidRPr="00E5238F" w:rsidRDefault="00BD0C07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МКУ «УКС»,</w:t>
            </w:r>
          </w:p>
          <w:p w:rsidR="00BD0C07" w:rsidRPr="00E5238F" w:rsidRDefault="00BD0C07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hAnsi="Times New Roman" w:cs="Times New Roman"/>
                <w:bCs/>
              </w:rPr>
              <w:t>»,</w:t>
            </w:r>
          </w:p>
          <w:p w:rsidR="00BD0C07" w:rsidRPr="00E5238F" w:rsidRDefault="00BD0C07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управление образования администрации Старооскольского городского округа</w:t>
            </w:r>
          </w:p>
          <w:p w:rsidR="00BD0C07" w:rsidRPr="00E5238F" w:rsidRDefault="00BD0C07" w:rsidP="006D69BE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6D69BE">
            <w:pPr>
              <w:tabs>
                <w:tab w:val="left" w:pos="2585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Удельный расход тепловой энергии муниципальными учреждениями (в расчете на 1 </w:t>
            </w:r>
            <w:proofErr w:type="gramStart"/>
            <w:r w:rsidRPr="00E5238F">
              <w:rPr>
                <w:rFonts w:ascii="Times New Roman" w:hAnsi="Times New Roman" w:cs="Times New Roman"/>
                <w:bCs/>
              </w:rPr>
              <w:t>кв.м</w:t>
            </w:r>
            <w:proofErr w:type="gramEnd"/>
            <w:r w:rsidRPr="00E5238F">
              <w:rPr>
                <w:rFonts w:ascii="Times New Roman" w:hAnsi="Times New Roman" w:cs="Times New Roman"/>
                <w:bCs/>
              </w:rPr>
              <w:t xml:space="preserve"> общей площади), Гкал/кв.м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0,125</w:t>
            </w:r>
          </w:p>
        </w:tc>
      </w:tr>
      <w:tr w:rsidR="00BD0C07" w:rsidRPr="00E5238F" w:rsidTr="00F84EAD">
        <w:trPr>
          <w:cantSplit/>
          <w:trHeight w:val="39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tabs>
                <w:tab w:val="left" w:pos="2585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Удельный расход электрической энергии на обеспечение муниципальных учреждений (в расчете на 1 человека), кВтч/чел.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pStyle w:val="af6"/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E5238F">
              <w:rPr>
                <w:sz w:val="22"/>
                <w:szCs w:val="22"/>
              </w:rPr>
              <w:t>54,27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53,77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52,77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52,47</w:t>
            </w:r>
          </w:p>
        </w:tc>
      </w:tr>
      <w:tr w:rsidR="00BD0C07" w:rsidRPr="00E5238F" w:rsidTr="00F84EAD">
        <w:trPr>
          <w:cantSplit/>
          <w:trHeight w:val="39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tabs>
                <w:tab w:val="left" w:pos="2585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 xml:space="preserve">Удельный расход воды на снабжение муниципальных учреждений (в расчете на 1 человека), </w:t>
            </w:r>
            <w:proofErr w:type="gramStart"/>
            <w:r w:rsidRPr="00E5238F">
              <w:rPr>
                <w:rFonts w:ascii="Times New Roman" w:hAnsi="Times New Roman" w:cs="Times New Roman"/>
              </w:rPr>
              <w:t>куб.м</w:t>
            </w:r>
            <w:proofErr w:type="gramEnd"/>
            <w:r w:rsidRPr="00E5238F">
              <w:rPr>
                <w:rFonts w:ascii="Times New Roman" w:hAnsi="Times New Roman" w:cs="Times New Roman"/>
              </w:rPr>
              <w:t>/чел.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1,771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1,693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1,619</w:t>
            </w:r>
          </w:p>
        </w:tc>
      </w:tr>
      <w:tr w:rsidR="00BD0C07" w:rsidRPr="00E5238F" w:rsidTr="00F84EAD">
        <w:trPr>
          <w:cantSplit/>
          <w:trHeight w:val="7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tabs>
                <w:tab w:val="left" w:pos="2585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 xml:space="preserve">Удельный расход природного газа на обеспечение муниципальных учреждений (в расчете на 1 человека), </w:t>
            </w:r>
            <w:proofErr w:type="gramStart"/>
            <w:r w:rsidRPr="00E5238F">
              <w:rPr>
                <w:rFonts w:ascii="Times New Roman" w:hAnsi="Times New Roman" w:cs="Times New Roman"/>
              </w:rPr>
              <w:t>куб.м</w:t>
            </w:r>
            <w:proofErr w:type="gramEnd"/>
            <w:r w:rsidRPr="00E5238F">
              <w:rPr>
                <w:rFonts w:ascii="Times New Roman" w:hAnsi="Times New Roman" w:cs="Times New Roman"/>
              </w:rPr>
              <w:t>/чел.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pStyle w:val="af6"/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E5238F">
              <w:rPr>
                <w:sz w:val="22"/>
                <w:szCs w:val="22"/>
              </w:rPr>
              <w:t>4,786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4,632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4,483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4,340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4,201</w:t>
            </w:r>
          </w:p>
        </w:tc>
      </w:tr>
      <w:tr w:rsidR="00BD0C07" w:rsidRPr="00E5238F" w:rsidTr="00F84EAD">
        <w:trPr>
          <w:cantSplit/>
          <w:trHeight w:val="10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3.1.1</w:t>
            </w:r>
          </w:p>
          <w:p w:rsidR="00BD0C07" w:rsidRPr="00E5238F" w:rsidRDefault="00BD0C07" w:rsidP="00F84EAD">
            <w:pPr>
              <w:snapToGrid w:val="0"/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Организационно-аналитические мероприятия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 xml:space="preserve">Удельный расход тепловой энергии муниципальными учреждениями (в расчете на 1 </w:t>
            </w:r>
            <w:proofErr w:type="gramStart"/>
            <w:r w:rsidRPr="00E5238F">
              <w:rPr>
                <w:rFonts w:ascii="Times New Roman" w:hAnsi="Times New Roman" w:cs="Times New Roman"/>
              </w:rPr>
              <w:t>кв.м</w:t>
            </w:r>
            <w:proofErr w:type="gramEnd"/>
            <w:r w:rsidRPr="00E5238F">
              <w:rPr>
                <w:rFonts w:ascii="Times New Roman" w:hAnsi="Times New Roman" w:cs="Times New Roman"/>
              </w:rPr>
              <w:t xml:space="preserve"> общей площади), Гкал/кв.м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0,125</w:t>
            </w:r>
          </w:p>
        </w:tc>
      </w:tr>
      <w:tr w:rsidR="00BD0C07" w:rsidRPr="00E5238F" w:rsidTr="00F84EAD">
        <w:trPr>
          <w:cantSplit/>
          <w:trHeight w:val="65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3.1.2</w:t>
            </w:r>
          </w:p>
          <w:p w:rsidR="00BD0C07" w:rsidRPr="00E5238F" w:rsidRDefault="00BD0C07" w:rsidP="00F84EAD">
            <w:pPr>
              <w:snapToGrid w:val="0"/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Технические мероприятия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ЖКХ,</w:t>
            </w:r>
          </w:p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«УКС»,</w:t>
            </w:r>
          </w:p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Старооскольского городского округа</w:t>
            </w:r>
          </w:p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Удельный расход электрической энергии на обеспечение муниципальных учреждений (в расчете на 1 человека), кВтч/чел.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pStyle w:val="af6"/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E5238F">
              <w:rPr>
                <w:sz w:val="22"/>
                <w:szCs w:val="22"/>
              </w:rPr>
              <w:t>54,27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53,77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52,77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52,47</w:t>
            </w:r>
          </w:p>
        </w:tc>
      </w:tr>
      <w:tr w:rsidR="00BD0C07" w:rsidRPr="00E5238F" w:rsidTr="00F84EAD">
        <w:trPr>
          <w:cantSplit/>
          <w:trHeight w:val="709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 xml:space="preserve">Удельный расход воды на снабжение муниципальных учреждений (в расчете на 1 человека), </w:t>
            </w:r>
            <w:proofErr w:type="gramStart"/>
            <w:r w:rsidRPr="00E5238F">
              <w:rPr>
                <w:rFonts w:ascii="Times New Roman" w:hAnsi="Times New Roman" w:cs="Times New Roman"/>
              </w:rPr>
              <w:t>куб.м</w:t>
            </w:r>
            <w:proofErr w:type="gramEnd"/>
            <w:r w:rsidRPr="00E5238F">
              <w:rPr>
                <w:rFonts w:ascii="Times New Roman" w:hAnsi="Times New Roman" w:cs="Times New Roman"/>
              </w:rPr>
              <w:t>/чел.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1,771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1,693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1,619</w:t>
            </w:r>
          </w:p>
        </w:tc>
      </w:tr>
      <w:tr w:rsidR="00BD0C07" w:rsidRPr="00E5238F" w:rsidTr="00F84EAD">
        <w:trPr>
          <w:cantSplit/>
          <w:trHeight w:val="65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 xml:space="preserve">Удельный расход природного газа на обеспечение муниципальных учреждений (в расчете на 1 человека), </w:t>
            </w:r>
            <w:proofErr w:type="gramStart"/>
            <w:r w:rsidRPr="00E5238F">
              <w:rPr>
                <w:rFonts w:ascii="Times New Roman" w:hAnsi="Times New Roman" w:cs="Times New Roman"/>
              </w:rPr>
              <w:t>куб.м</w:t>
            </w:r>
            <w:proofErr w:type="gramEnd"/>
            <w:r w:rsidRPr="00E5238F">
              <w:rPr>
                <w:rFonts w:ascii="Times New Roman" w:hAnsi="Times New Roman" w:cs="Times New Roman"/>
              </w:rPr>
              <w:t>/чел.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pStyle w:val="af6"/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E5238F">
              <w:rPr>
                <w:sz w:val="22"/>
                <w:szCs w:val="22"/>
              </w:rPr>
              <w:t>4,786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4,632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4,483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4,340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4,201</w:t>
            </w:r>
          </w:p>
        </w:tc>
      </w:tr>
      <w:tr w:rsidR="00CF202B" w:rsidRPr="00E5238F" w:rsidTr="00F84EAD">
        <w:trPr>
          <w:cantSplit/>
          <w:trHeight w:val="56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2B" w:rsidRPr="00E5238F" w:rsidRDefault="00CF202B" w:rsidP="00F84EAD">
            <w:pPr>
              <w:snapToGrid w:val="0"/>
              <w:spacing w:after="0" w:line="240" w:lineRule="auto"/>
              <w:ind w:right="57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Подпрограмма 4 «Развитие инженерной инфраструктуры»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202B" w:rsidRPr="00E5238F" w:rsidRDefault="00CF202B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202B" w:rsidRPr="00E5238F" w:rsidRDefault="00CF202B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2B" w:rsidRPr="00E5238F" w:rsidRDefault="00CF202B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</w:t>
            </w:r>
            <w:r w:rsidRPr="00E5238F">
              <w:rPr>
                <w:rFonts w:ascii="Times New Roman" w:eastAsia="Times New Roman" w:hAnsi="Times New Roman" w:cs="Times New Roman"/>
                <w:bCs/>
              </w:rPr>
              <w:t xml:space="preserve"> ЖКХ,</w:t>
            </w:r>
          </w:p>
          <w:p w:rsidR="00CF202B" w:rsidRPr="00E5238F" w:rsidRDefault="00CF202B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департамент строительства,</w:t>
            </w:r>
          </w:p>
          <w:p w:rsidR="00CF202B" w:rsidRPr="00E5238F" w:rsidRDefault="00CF202B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>»,</w:t>
            </w:r>
          </w:p>
          <w:p w:rsidR="00CF202B" w:rsidRPr="00E5238F" w:rsidRDefault="00CF202B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«УКС»,</w:t>
            </w:r>
          </w:p>
          <w:p w:rsidR="00CF202B" w:rsidRPr="00E5238F" w:rsidRDefault="00CF202B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ОАО «Теплоэнерго»,</w:t>
            </w:r>
          </w:p>
          <w:p w:rsidR="00CF202B" w:rsidRPr="00E5238F" w:rsidRDefault="00CF202B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МУП «Старооскольский водоканал»</w:t>
            </w:r>
          </w:p>
          <w:p w:rsidR="00CF202B" w:rsidRPr="00E5238F" w:rsidRDefault="00CF202B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F202B" w:rsidRPr="00E5238F" w:rsidRDefault="00CF202B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</w:p>
          <w:p w:rsidR="00CF202B" w:rsidRPr="00E5238F" w:rsidRDefault="00CF202B" w:rsidP="00F84EAD">
            <w:pPr>
              <w:snapToGri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2B" w:rsidRPr="00E5238F" w:rsidRDefault="00CF202B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водоснабжения,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2B" w:rsidRPr="00E5238F" w:rsidRDefault="00CF202B" w:rsidP="007C02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3,54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2B" w:rsidRPr="00E5238F" w:rsidRDefault="00CF202B" w:rsidP="0040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25,31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2B" w:rsidRPr="00E5238F" w:rsidRDefault="00CF202B" w:rsidP="0040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40,16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2B" w:rsidRPr="00E5238F" w:rsidRDefault="00CF202B" w:rsidP="0040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27,94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2B" w:rsidRPr="00E5238F" w:rsidRDefault="00CF202B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3,84</w:t>
            </w:r>
          </w:p>
        </w:tc>
      </w:tr>
      <w:tr w:rsidR="00CF202B" w:rsidRPr="00E5238F" w:rsidTr="00F84EAD">
        <w:trPr>
          <w:cantSplit/>
          <w:trHeight w:val="558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2B" w:rsidRPr="00E5238F" w:rsidRDefault="00CF202B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202B" w:rsidRPr="00E5238F" w:rsidRDefault="00CF202B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202B" w:rsidRPr="00E5238F" w:rsidRDefault="00CF202B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2B" w:rsidRPr="00E5238F" w:rsidRDefault="00CF202B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2B" w:rsidRPr="00E5238F" w:rsidRDefault="00CF202B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водоотведения, км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2B" w:rsidRPr="00E5238F" w:rsidRDefault="00CF202B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2B" w:rsidRPr="00E5238F" w:rsidRDefault="00CF202B" w:rsidP="0040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2B" w:rsidRPr="00E5238F" w:rsidRDefault="00CF202B" w:rsidP="0040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2B" w:rsidRPr="00E5238F" w:rsidRDefault="00CF202B" w:rsidP="0040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2B" w:rsidRPr="00E5238F" w:rsidRDefault="00CF202B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0,65</w:t>
            </w:r>
          </w:p>
        </w:tc>
      </w:tr>
      <w:tr w:rsidR="00BD0C07" w:rsidRPr="00E5238F" w:rsidTr="00F84EAD">
        <w:trPr>
          <w:cantSplit/>
          <w:trHeight w:val="55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газоснабжения,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12,59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8B064C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0,</w:t>
            </w:r>
            <w:r w:rsidR="008B064C" w:rsidRPr="00E5238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8B064C" w:rsidP="00AE4C18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1</w:t>
            </w:r>
            <w:r w:rsidR="00BD0C07" w:rsidRPr="00E5238F">
              <w:rPr>
                <w:rFonts w:ascii="Times New Roman" w:hAnsi="Times New Roman" w:cs="Times New Roman"/>
                <w:bCs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0,5</w:t>
            </w:r>
          </w:p>
        </w:tc>
      </w:tr>
      <w:tr w:rsidR="00BD0C07" w:rsidRPr="00E5238F" w:rsidTr="00F84EAD">
        <w:trPr>
          <w:cantSplit/>
          <w:trHeight w:val="61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электроснабжения,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8B064C" w:rsidP="00AE4C18">
            <w:pPr>
              <w:spacing w:after="0" w:line="240" w:lineRule="auto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9</w:t>
            </w:r>
            <w:r w:rsidR="00BF3203" w:rsidRPr="00E5238F">
              <w:rPr>
                <w:rFonts w:ascii="Times New Roman" w:hAnsi="Times New Roman" w:cs="Times New Roman"/>
                <w:bCs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 w:line="240" w:lineRule="auto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 w:line="240" w:lineRule="auto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 w:line="240" w:lineRule="auto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BD0C07" w:rsidRPr="00E5238F" w:rsidTr="00F84EAD">
        <w:trPr>
          <w:cantSplit/>
          <w:trHeight w:val="50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теплоснабжения,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3,03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3,0</w:t>
            </w:r>
          </w:p>
        </w:tc>
      </w:tr>
      <w:tr w:rsidR="008B064C" w:rsidRPr="00E5238F" w:rsidTr="00EF37EB">
        <w:trPr>
          <w:cantSplit/>
          <w:trHeight w:val="61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4.1.1</w:t>
            </w:r>
          </w:p>
          <w:p w:rsidR="008B064C" w:rsidRPr="00E5238F" w:rsidRDefault="008B064C" w:rsidP="00F84EAD">
            <w:pPr>
              <w:snapToGrid w:val="0"/>
              <w:spacing w:after="0" w:line="240" w:lineRule="auto"/>
              <w:ind w:right="57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Строительство и реконструкция  инженерных сетей и объектов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B064C" w:rsidRPr="00E5238F" w:rsidRDefault="008B064C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B064C" w:rsidRPr="00E5238F" w:rsidRDefault="008B064C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64C" w:rsidRPr="00E5238F" w:rsidRDefault="008B064C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</w:t>
            </w:r>
            <w:r w:rsidRPr="00E5238F">
              <w:rPr>
                <w:rFonts w:ascii="Times New Roman" w:eastAsia="Times New Roman" w:hAnsi="Times New Roman" w:cs="Times New Roman"/>
                <w:bCs/>
              </w:rPr>
              <w:t xml:space="preserve"> ЖКХ, департамент строительства,</w:t>
            </w:r>
          </w:p>
          <w:p w:rsidR="008B064C" w:rsidRPr="00E5238F" w:rsidRDefault="008B064C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«УКС»,</w:t>
            </w:r>
          </w:p>
          <w:p w:rsidR="008B064C" w:rsidRPr="00E5238F" w:rsidRDefault="008B064C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ОАО «Теплоэнерго»,</w:t>
            </w:r>
          </w:p>
          <w:p w:rsidR="008B064C" w:rsidRPr="00E5238F" w:rsidRDefault="008B064C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МУП «Старооскольский водоканал»</w:t>
            </w:r>
          </w:p>
          <w:p w:rsidR="008B064C" w:rsidRPr="00E5238F" w:rsidRDefault="008B064C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</w:p>
          <w:p w:rsidR="008B064C" w:rsidRPr="00E5238F" w:rsidRDefault="008B064C" w:rsidP="00F84EAD">
            <w:pPr>
              <w:snapToGri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водоснабжения,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7C02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3,54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605CD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4,39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605CD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605CD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3,84</w:t>
            </w:r>
          </w:p>
        </w:tc>
      </w:tr>
      <w:tr w:rsidR="008B064C" w:rsidRPr="00E5238F" w:rsidTr="00EF37EB">
        <w:trPr>
          <w:cantSplit/>
          <w:trHeight w:val="41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64C" w:rsidRPr="00E5238F" w:rsidRDefault="008B064C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B064C" w:rsidRPr="00E5238F" w:rsidRDefault="008B064C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B064C" w:rsidRPr="00E5238F" w:rsidRDefault="008B064C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64C" w:rsidRPr="00E5238F" w:rsidRDefault="008B064C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водоотведения, км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8979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2,27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605CD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3,56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605CD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605CD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0,65</w:t>
            </w:r>
          </w:p>
        </w:tc>
      </w:tr>
      <w:tr w:rsidR="008B064C" w:rsidRPr="00E5238F" w:rsidTr="00EF37EB">
        <w:trPr>
          <w:cantSplit/>
          <w:trHeight w:val="56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64C" w:rsidRPr="00E5238F" w:rsidRDefault="008B064C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B064C" w:rsidRPr="00E5238F" w:rsidRDefault="008B064C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B064C" w:rsidRPr="00E5238F" w:rsidRDefault="008B064C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64C" w:rsidRPr="00E5238F" w:rsidRDefault="008B064C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газоснабжения,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7634E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12,59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605CDF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605CDF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605CDF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AE4C18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0,5</w:t>
            </w:r>
          </w:p>
        </w:tc>
      </w:tr>
      <w:tr w:rsidR="008B064C" w:rsidRPr="00E5238F" w:rsidTr="00EF37EB">
        <w:trPr>
          <w:cantSplit/>
          <w:trHeight w:val="64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64C" w:rsidRPr="00E5238F" w:rsidRDefault="008B064C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B064C" w:rsidRPr="00E5238F" w:rsidRDefault="008B064C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B064C" w:rsidRPr="00E5238F" w:rsidRDefault="008B064C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64C" w:rsidRPr="00E5238F" w:rsidRDefault="008B064C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электроснабжения,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7634E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605CDF">
            <w:pPr>
              <w:spacing w:after="0" w:line="240" w:lineRule="auto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605CDF">
            <w:pPr>
              <w:spacing w:after="0" w:line="240" w:lineRule="auto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605CDF">
            <w:pPr>
              <w:spacing w:after="0" w:line="240" w:lineRule="auto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8B064C" w:rsidP="00AE4C18">
            <w:pPr>
              <w:spacing w:after="0" w:line="240" w:lineRule="auto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BD0C07" w:rsidRPr="00E5238F" w:rsidTr="00EF37EB">
        <w:trPr>
          <w:cantSplit/>
          <w:trHeight w:val="548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построенных </w:t>
            </w:r>
            <w:r w:rsidRPr="00E5238F">
              <w:rPr>
                <w:rFonts w:ascii="Times New Roman" w:hAnsi="Times New Roman" w:cs="Times New Roman"/>
              </w:rPr>
              <w:t>(реконструированных, капитально отремонтированных)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теплоснабжения,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3,03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AE4C18">
            <w:pPr>
              <w:spacing w:after="0"/>
              <w:jc w:val="center"/>
            </w:pPr>
            <w:r w:rsidRPr="00E5238F">
              <w:rPr>
                <w:rFonts w:ascii="Times New Roman" w:hAnsi="Times New Roman" w:cs="Times New Roman"/>
                <w:bCs/>
              </w:rPr>
              <w:t>3,0</w:t>
            </w:r>
          </w:p>
        </w:tc>
      </w:tr>
      <w:tr w:rsidR="00BD0C07" w:rsidRPr="00E5238F" w:rsidTr="00EF37EB">
        <w:trPr>
          <w:cantSplit/>
          <w:trHeight w:val="548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построенных (реконструированных, модернизированных) объектов инженерной инфраструктуры,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8B064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0F195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7</w:t>
            </w:r>
          </w:p>
        </w:tc>
      </w:tr>
      <w:tr w:rsidR="00BD0C07" w:rsidRPr="00E5238F" w:rsidTr="00EF37EB">
        <w:trPr>
          <w:cantSplit/>
          <w:trHeight w:val="548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07" w:rsidRPr="00E5238F" w:rsidRDefault="00BD0C07" w:rsidP="00F84E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проведенных государственных экспертиз сметной документации,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F3203" w:rsidP="002C311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8B06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1</w:t>
            </w:r>
            <w:r w:rsidR="008B064C" w:rsidRPr="00E5238F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0F195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BD0C07" w:rsidRPr="00E5238F" w:rsidTr="00F84EAD">
        <w:trPr>
          <w:cantSplit/>
          <w:trHeight w:val="1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Основное мероприятие 4.1.2</w:t>
            </w:r>
          </w:p>
          <w:p w:rsidR="00BD0C07" w:rsidRPr="00E5238F" w:rsidRDefault="00BD0C07" w:rsidP="00F84EAD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Разработка (актуализация) программы комплексного развития систем коммунальной инфраструктуры Старооскольского городского округа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C07" w:rsidRPr="00E5238F" w:rsidRDefault="00BD0C07" w:rsidP="00F84EA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C07" w:rsidRPr="00E5238F" w:rsidRDefault="00BD0C07" w:rsidP="00F84EA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</w:t>
            </w:r>
            <w:r w:rsidRPr="00E5238F">
              <w:rPr>
                <w:rFonts w:ascii="Times New Roman" w:eastAsia="Times New Roman" w:hAnsi="Times New Roman" w:cs="Times New Roman"/>
                <w:bCs/>
              </w:rPr>
              <w:t xml:space="preserve"> ЖКХ;</w:t>
            </w:r>
          </w:p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>»</w:t>
            </w:r>
          </w:p>
          <w:p w:rsidR="00BD0C07" w:rsidRPr="00E5238F" w:rsidRDefault="00BD0C07" w:rsidP="00F84EAD">
            <w:pPr>
              <w:snapToGri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разработанных (актуализированных) программ, схем,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07" w:rsidRPr="00E5238F" w:rsidRDefault="00BD0C07" w:rsidP="00F84EAD">
            <w:pPr>
              <w:pStyle w:val="af6"/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E5238F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</w:t>
            </w:r>
          </w:p>
        </w:tc>
      </w:tr>
      <w:tr w:rsidR="002B567C" w:rsidRPr="00E5238F" w:rsidTr="002C3115">
        <w:trPr>
          <w:cantSplit/>
          <w:trHeight w:val="52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Основное мероприятие 4.1.4</w:t>
            </w:r>
          </w:p>
          <w:p w:rsidR="002B567C" w:rsidRPr="00E5238F" w:rsidRDefault="002B567C" w:rsidP="00F84EAD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Субсидия на строительство, реконструкцию и техническое перевооружение инженерных сетей и объектов МУП «Старооскольский водоканал»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B567C" w:rsidRPr="00E5238F" w:rsidRDefault="002B567C" w:rsidP="008975EE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B567C" w:rsidRPr="00E5238F" w:rsidRDefault="002B567C" w:rsidP="00A7153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2024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67C" w:rsidRPr="00E5238F" w:rsidRDefault="002B567C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</w:t>
            </w:r>
            <w:r w:rsidRPr="00E5238F">
              <w:rPr>
                <w:rFonts w:ascii="Times New Roman" w:eastAsia="Times New Roman" w:hAnsi="Times New Roman" w:cs="Times New Roman"/>
                <w:bCs/>
              </w:rPr>
              <w:t xml:space="preserve"> ЖКХ</w:t>
            </w:r>
          </w:p>
          <w:p w:rsidR="002B567C" w:rsidRPr="00E5238F" w:rsidRDefault="002B567C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</w:rPr>
              <w:t>Количество построенных (реконструированных, модернизированных) объектов инженерной инфраструктуры,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2B567C" w:rsidRPr="00E5238F" w:rsidTr="002B567C">
        <w:trPr>
          <w:cantSplit/>
          <w:trHeight w:val="1056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B567C" w:rsidRPr="00E5238F" w:rsidRDefault="002B567C" w:rsidP="008975EE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B567C" w:rsidRPr="00E5238F" w:rsidRDefault="002B567C" w:rsidP="00F84EA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67C" w:rsidRPr="00E5238F" w:rsidRDefault="002B567C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выведенных из эксплуатации, демонтированных объектов централизованной системы водоотведения,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2B567C" w:rsidRPr="00E5238F" w:rsidTr="008B064C">
        <w:trPr>
          <w:cantSplit/>
          <w:trHeight w:val="549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B567C" w:rsidRPr="00E5238F" w:rsidRDefault="002B567C" w:rsidP="008975EE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B567C" w:rsidRPr="00E5238F" w:rsidRDefault="002B567C" w:rsidP="00F84EA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67C" w:rsidRPr="00E5238F" w:rsidRDefault="002B567C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BF3203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Протяженность построенных сетей водоснабжения,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CF202B" w:rsidP="00BF32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20,92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CF202B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38,86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CF202B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2B567C" w:rsidRPr="00E5238F" w:rsidTr="008B064C">
        <w:trPr>
          <w:cantSplit/>
          <w:trHeight w:val="571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B567C" w:rsidRPr="00E5238F" w:rsidRDefault="002B567C" w:rsidP="008975EE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B567C" w:rsidRPr="00E5238F" w:rsidRDefault="002B567C" w:rsidP="00F84EA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67C" w:rsidRPr="00E5238F" w:rsidRDefault="002B567C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BF3203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Протяженность построенных сетей водоотведения,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CF202B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CF202B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2B567C" w:rsidRPr="00E5238F" w:rsidTr="002B567C">
        <w:trPr>
          <w:cantSplit/>
          <w:trHeight w:val="607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B567C" w:rsidRPr="00E5238F" w:rsidRDefault="002B567C" w:rsidP="008975EE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B567C" w:rsidRPr="00E5238F" w:rsidRDefault="002B567C" w:rsidP="00F84EA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67C" w:rsidRPr="00E5238F" w:rsidRDefault="002B567C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BF3203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Протяженность построенных сетей электроснабжения,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2B567C" w:rsidRPr="00E5238F" w:rsidTr="00BF3203">
        <w:trPr>
          <w:cantSplit/>
          <w:trHeight w:val="68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567C" w:rsidRPr="00E5238F" w:rsidRDefault="002B567C" w:rsidP="008975EE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567C" w:rsidRPr="00E5238F" w:rsidRDefault="002B567C" w:rsidP="00F84EA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7C" w:rsidRPr="00E5238F" w:rsidRDefault="002B567C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BF3203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Количество проведенных государственных экспертиз сметной документации, ед.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7C" w:rsidRPr="00E5238F" w:rsidRDefault="002B567C" w:rsidP="00E5221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8B064C" w:rsidRPr="00E5238F" w:rsidTr="007634E6">
        <w:trPr>
          <w:cantSplit/>
          <w:trHeight w:val="1134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531" w:rsidRPr="00E5238F" w:rsidRDefault="00A71531" w:rsidP="00A7153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lastRenderedPageBreak/>
              <w:t>Основное мероприятие 4.1.6</w:t>
            </w:r>
          </w:p>
          <w:p w:rsidR="008B064C" w:rsidRPr="00E5238F" w:rsidRDefault="00A71531" w:rsidP="00A7153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Субсидия теплоснабжающим организациям на возмещение части недополученных доходов в связи с оказанием услуг населению и муниципальным учреждениям Старооскольского городского округа по горячему водоснабжению</w:t>
            </w:r>
          </w:p>
        </w:tc>
        <w:tc>
          <w:tcPr>
            <w:tcW w:w="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B064C" w:rsidRPr="00E5238F" w:rsidRDefault="00A71531" w:rsidP="008975EE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B064C" w:rsidRPr="00E5238F" w:rsidRDefault="00A71531" w:rsidP="00F84EA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2022 год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31" w:rsidRPr="00E5238F" w:rsidRDefault="00A71531" w:rsidP="00A71531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</w:t>
            </w:r>
          </w:p>
          <w:p w:rsidR="008B064C" w:rsidRPr="00E5238F" w:rsidRDefault="008B064C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A71531" w:rsidP="00A7153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Показатель температурного и гидравлического режима, фактически отпускаемой горячей воды с теплового пункта в точке водозабора не менее, </w:t>
            </w:r>
            <w:r w:rsidRPr="00E5238F">
              <w:rPr>
                <w:rFonts w:ascii="Times New Roman" w:hAnsi="Times New Roman" w:cs="Times New Roman"/>
                <w:bCs/>
                <w:vertAlign w:val="superscript"/>
              </w:rPr>
              <w:t>0</w:t>
            </w:r>
            <w:r w:rsidRPr="00E5238F">
              <w:rPr>
                <w:rFonts w:ascii="Times New Roman" w:hAnsi="Times New Roman" w:cs="Times New Roman"/>
                <w:bCs/>
              </w:rPr>
              <w:t>С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A71531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A71531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A71531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A71531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4C" w:rsidRPr="00E5238F" w:rsidRDefault="00A71531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BD0C07" w:rsidRPr="00E5238F" w:rsidTr="007634E6">
        <w:trPr>
          <w:cantSplit/>
          <w:trHeight w:val="1134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A71531" w:rsidP="0042632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Основное мероприятие 4.1.7</w:t>
            </w:r>
          </w:p>
          <w:p w:rsidR="00BD0C07" w:rsidRPr="00E5238F" w:rsidRDefault="00BD0C07" w:rsidP="0042632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Реализация инициативных проектов, в том числе наказов</w:t>
            </w:r>
          </w:p>
        </w:tc>
        <w:tc>
          <w:tcPr>
            <w:tcW w:w="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8975EE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Департамент строительства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426326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Протяженность </w:t>
            </w:r>
            <w:r w:rsidRPr="00E5238F">
              <w:rPr>
                <w:rFonts w:ascii="Times New Roman" w:hAnsi="Times New Roman" w:cs="Times New Roman"/>
              </w:rPr>
              <w:t>капитально отремонтированных</w:t>
            </w:r>
            <w:r w:rsidRPr="00E5238F">
              <w:rPr>
                <w:rFonts w:ascii="Times New Roman" w:hAnsi="Times New Roman" w:cs="Times New Roman"/>
                <w:bCs/>
              </w:rPr>
              <w:t xml:space="preserve"> сетей электроснабжения, км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0</w:t>
            </w:r>
          </w:p>
        </w:tc>
      </w:tr>
      <w:tr w:rsidR="00BD0C07" w:rsidRPr="00E5238F" w:rsidTr="00F84EAD">
        <w:trPr>
          <w:cantSplit/>
          <w:trHeight w:val="1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Подпрограмма 5</w:t>
            </w:r>
          </w:p>
          <w:p w:rsidR="00BD0C07" w:rsidRPr="00E5238F" w:rsidRDefault="00BD0C07" w:rsidP="00F84EAD">
            <w:pPr>
              <w:snapToGri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Обеспечение реализации муниципальной программы «Развитие системы жизнеобеспечения Старооскольского городского округа»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ЖКХ,</w:t>
            </w:r>
          </w:p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>»</w:t>
            </w:r>
          </w:p>
          <w:p w:rsidR="00BD0C07" w:rsidRPr="00E5238F" w:rsidRDefault="00BD0C07" w:rsidP="00F84EAD">
            <w:pPr>
              <w:widowControl w:val="0"/>
              <w:tabs>
                <w:tab w:val="left" w:pos="667"/>
              </w:tabs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Уровень достижения целевых показателей муниципальной программы,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pStyle w:val="af6"/>
              <w:snapToGrid w:val="0"/>
              <w:ind w:left="-108" w:right="-108"/>
              <w:jc w:val="center"/>
              <w:rPr>
                <w:sz w:val="22"/>
                <w:szCs w:val="22"/>
              </w:rPr>
            </w:pPr>
            <w:r w:rsidRPr="00E5238F">
              <w:rPr>
                <w:sz w:val="22"/>
                <w:szCs w:val="22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95</w:t>
            </w:r>
          </w:p>
        </w:tc>
      </w:tr>
      <w:tr w:rsidR="00BD0C07" w:rsidRPr="00E5238F" w:rsidTr="00F84EAD">
        <w:trPr>
          <w:cantSplit/>
          <w:trHeight w:val="105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>Основное мероприятие 5.1.1</w:t>
            </w:r>
          </w:p>
          <w:p w:rsidR="00BD0C07" w:rsidRPr="00E5238F" w:rsidRDefault="00BD0C07" w:rsidP="00F84EAD">
            <w:pPr>
              <w:snapToGrid w:val="0"/>
              <w:spacing w:after="0" w:line="240" w:lineRule="auto"/>
              <w:ind w:right="57"/>
              <w:rPr>
                <w:rFonts w:ascii="Times New Roman" w:hAnsi="Times New Roman" w:cs="Times New Roman"/>
                <w:bCs/>
              </w:rPr>
            </w:pPr>
            <w:r w:rsidRPr="00E5238F">
              <w:rPr>
                <w:rFonts w:ascii="Times New Roman" w:hAnsi="Times New Roman" w:cs="Times New Roman"/>
                <w:bCs/>
              </w:rPr>
              <w:t xml:space="preserve">Обеспечение функций </w:t>
            </w:r>
            <w:r w:rsidRPr="00E5238F">
              <w:rPr>
                <w:rFonts w:ascii="Times New Roman" w:eastAsia="Times New Roman" w:hAnsi="Times New Roman" w:cs="Times New Roman"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D0C07" w:rsidRPr="00E5238F" w:rsidRDefault="00BD0C07" w:rsidP="00F84EAD">
            <w:pPr>
              <w:spacing w:after="0" w:line="240" w:lineRule="auto"/>
              <w:ind w:left="113" w:right="57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  <w:lang w:eastAsia="ru-RU"/>
              </w:rPr>
              <w:t>2025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Cs/>
              </w:rPr>
            </w:pPr>
            <w:r w:rsidRPr="00E5238F">
              <w:rPr>
                <w:rFonts w:ascii="Times New Roman" w:eastAsia="Times New Roman" w:hAnsi="Times New Roman"/>
                <w:bCs/>
              </w:rPr>
              <w:t>Департамент ЖКХ,</w:t>
            </w:r>
          </w:p>
          <w:p w:rsidR="00BD0C07" w:rsidRPr="00E5238F" w:rsidRDefault="00BD0C07" w:rsidP="00F84EAD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</w:rPr>
            </w:pPr>
            <w:r w:rsidRPr="00E5238F">
              <w:rPr>
                <w:rFonts w:ascii="Times New Roman" w:eastAsia="Times New Roman" w:hAnsi="Times New Roman" w:cs="Times New Roman"/>
                <w:bCs/>
              </w:rPr>
              <w:t>МКУ «</w:t>
            </w:r>
            <w:proofErr w:type="spellStart"/>
            <w:r w:rsidRPr="00E5238F">
              <w:rPr>
                <w:rFonts w:ascii="Times New Roman" w:eastAsia="Times New Roman" w:hAnsi="Times New Roman" w:cs="Times New Roman"/>
                <w:bCs/>
              </w:rPr>
              <w:t>УЖиРГО</w:t>
            </w:r>
            <w:proofErr w:type="spellEnd"/>
            <w:r w:rsidRPr="00E5238F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Уровень достижения целевых показателей муниципальной программы, 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C07" w:rsidRPr="00E5238F" w:rsidRDefault="00BD0C07" w:rsidP="00F84EAD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5238F">
              <w:rPr>
                <w:rFonts w:ascii="Times New Roman" w:hAnsi="Times New Roman" w:cs="Times New Roman"/>
              </w:rPr>
              <w:t>95</w:t>
            </w:r>
          </w:p>
        </w:tc>
      </w:tr>
    </w:tbl>
    <w:p w:rsidR="008F667C" w:rsidRPr="00E5238F" w:rsidRDefault="008F667C" w:rsidP="008F667C">
      <w:pPr>
        <w:spacing w:after="0" w:line="240" w:lineRule="auto"/>
        <w:ind w:left="-142" w:right="-258"/>
        <w:jc w:val="right"/>
        <w:rPr>
          <w:rFonts w:ascii="Times New Roman" w:hAnsi="Times New Roman" w:cs="Times New Roman"/>
          <w:sz w:val="26"/>
          <w:szCs w:val="26"/>
        </w:rPr>
      </w:pPr>
      <w:r w:rsidRPr="00E5238F">
        <w:rPr>
          <w:rFonts w:ascii="Times New Roman" w:hAnsi="Times New Roman" w:cs="Times New Roman"/>
          <w:sz w:val="26"/>
          <w:szCs w:val="26"/>
        </w:rPr>
        <w:t>».</w:t>
      </w:r>
    </w:p>
    <w:p w:rsidR="008E4890" w:rsidRPr="00E5238F" w:rsidRDefault="008E4890" w:rsidP="00C36427">
      <w:pPr>
        <w:spacing w:after="0" w:line="240" w:lineRule="auto"/>
        <w:ind w:right="-258"/>
        <w:rPr>
          <w:rFonts w:ascii="Times New Roman" w:hAnsi="Times New Roman" w:cs="Times New Roman"/>
          <w:sz w:val="26"/>
          <w:szCs w:val="26"/>
        </w:rPr>
      </w:pPr>
    </w:p>
    <w:sectPr w:rsidR="008E4890" w:rsidRPr="00E5238F" w:rsidSect="00F41045">
      <w:headerReference w:type="default" r:id="rId8"/>
      <w:headerReference w:type="first" r:id="rId9"/>
      <w:pgSz w:w="16838" w:h="11906" w:orient="landscape" w:code="9"/>
      <w:pgMar w:top="1701" w:right="964" w:bottom="993" w:left="964" w:header="567" w:footer="567" w:gutter="0"/>
      <w:pgNumType w:start="1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740" w:rsidRDefault="001A1740" w:rsidP="00FA1788">
      <w:pPr>
        <w:spacing w:after="0" w:line="240" w:lineRule="auto"/>
      </w:pPr>
      <w:r>
        <w:separator/>
      </w:r>
    </w:p>
  </w:endnote>
  <w:endnote w:type="continuationSeparator" w:id="0">
    <w:p w:rsidR="001A1740" w:rsidRDefault="001A1740" w:rsidP="00FA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740" w:rsidRDefault="001A1740" w:rsidP="00FA1788">
      <w:pPr>
        <w:spacing w:after="0" w:line="240" w:lineRule="auto"/>
      </w:pPr>
      <w:r>
        <w:separator/>
      </w:r>
    </w:p>
  </w:footnote>
  <w:footnote w:type="continuationSeparator" w:id="0">
    <w:p w:rsidR="001A1740" w:rsidRDefault="001A1740" w:rsidP="00FA1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212" w:rsidRPr="009509CB" w:rsidRDefault="00CC3B24">
    <w:pPr>
      <w:pStyle w:val="af1"/>
      <w:jc w:val="center"/>
      <w:rPr>
        <w:rFonts w:ascii="Times New Roman" w:hAnsi="Times New Roman"/>
        <w:sz w:val="26"/>
        <w:szCs w:val="26"/>
      </w:rPr>
    </w:pPr>
    <w:r w:rsidRPr="009509CB">
      <w:rPr>
        <w:rFonts w:ascii="Times New Roman" w:hAnsi="Times New Roman"/>
        <w:sz w:val="26"/>
        <w:szCs w:val="26"/>
      </w:rPr>
      <w:fldChar w:fldCharType="begin"/>
    </w:r>
    <w:r w:rsidR="00E52212" w:rsidRPr="009509CB">
      <w:rPr>
        <w:rFonts w:ascii="Times New Roman" w:hAnsi="Times New Roman"/>
        <w:sz w:val="26"/>
        <w:szCs w:val="26"/>
      </w:rPr>
      <w:instrText xml:space="preserve"> PAGE   \* MERGEFORMAT </w:instrText>
    </w:r>
    <w:r w:rsidRPr="009509CB">
      <w:rPr>
        <w:rFonts w:ascii="Times New Roman" w:hAnsi="Times New Roman"/>
        <w:sz w:val="26"/>
        <w:szCs w:val="26"/>
      </w:rPr>
      <w:fldChar w:fldCharType="separate"/>
    </w:r>
    <w:r w:rsidR="00E5238F">
      <w:rPr>
        <w:rFonts w:ascii="Times New Roman" w:hAnsi="Times New Roman"/>
        <w:noProof/>
        <w:sz w:val="26"/>
        <w:szCs w:val="26"/>
      </w:rPr>
      <w:t>21</w:t>
    </w:r>
    <w:r w:rsidRPr="009509CB">
      <w:rPr>
        <w:rFonts w:ascii="Times New Roman" w:hAnsi="Times New Roman"/>
        <w:sz w:val="26"/>
        <w:szCs w:val="26"/>
      </w:rPr>
      <w:fldChar w:fldCharType="end"/>
    </w:r>
  </w:p>
  <w:p w:rsidR="00E52212" w:rsidRPr="00C12B57" w:rsidRDefault="00E52212" w:rsidP="00C12B57">
    <w:pPr>
      <w:pStyle w:val="af1"/>
      <w:spacing w:after="0" w:line="240" w:lineRule="auto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212" w:rsidRDefault="00E52212" w:rsidP="00F6255A">
    <w:pPr>
      <w:pStyle w:val="af1"/>
      <w:jc w:val="center"/>
    </w:pPr>
    <w:r>
      <w:t>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700989E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9F23129"/>
    <w:multiLevelType w:val="hybridMultilevel"/>
    <w:tmpl w:val="06CABFD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E40629"/>
    <w:multiLevelType w:val="multilevel"/>
    <w:tmpl w:val="B7F47C0E"/>
    <w:lvl w:ilvl="0">
      <w:start w:val="3"/>
      <w:numFmt w:val="none"/>
      <w:lvlText w:val="5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 w15:restartNumberingAfterBreak="0">
    <w:nsid w:val="17FD7F63"/>
    <w:multiLevelType w:val="hybridMultilevel"/>
    <w:tmpl w:val="0F28DB24"/>
    <w:lvl w:ilvl="0" w:tplc="7EDEA7F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746D0"/>
    <w:multiLevelType w:val="hybridMultilevel"/>
    <w:tmpl w:val="EBB4150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902257"/>
    <w:multiLevelType w:val="singleLevel"/>
    <w:tmpl w:val="1E12E038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8D649DD"/>
    <w:multiLevelType w:val="hybridMultilevel"/>
    <w:tmpl w:val="605C3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E7BAF"/>
    <w:multiLevelType w:val="hybridMultilevel"/>
    <w:tmpl w:val="E59A05BC"/>
    <w:lvl w:ilvl="0" w:tplc="BEB24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DE433EA"/>
    <w:multiLevelType w:val="hybridMultilevel"/>
    <w:tmpl w:val="C79C4FDA"/>
    <w:lvl w:ilvl="0" w:tplc="BEB24A46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453E22"/>
    <w:multiLevelType w:val="multilevel"/>
    <w:tmpl w:val="C2D05992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  <w:sz w:val="26"/>
        <w:szCs w:val="26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D1407"/>
    <w:multiLevelType w:val="hybridMultilevel"/>
    <w:tmpl w:val="64825C70"/>
    <w:lvl w:ilvl="0" w:tplc="237A4D4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612CB1"/>
    <w:multiLevelType w:val="hybridMultilevel"/>
    <w:tmpl w:val="9642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B0923"/>
    <w:multiLevelType w:val="hybridMultilevel"/>
    <w:tmpl w:val="8C1A69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5F02BC"/>
    <w:multiLevelType w:val="hybridMultilevel"/>
    <w:tmpl w:val="DFAAFBE6"/>
    <w:lvl w:ilvl="0" w:tplc="BEB24A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FDC1EA9"/>
    <w:multiLevelType w:val="hybridMultilevel"/>
    <w:tmpl w:val="FD987566"/>
    <w:lvl w:ilvl="0" w:tplc="BAB893B4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8C0AB0"/>
    <w:multiLevelType w:val="hybridMultilevel"/>
    <w:tmpl w:val="0A8290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C1929FDC">
      <w:start w:val="3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1325601"/>
    <w:multiLevelType w:val="hybridMultilevel"/>
    <w:tmpl w:val="ED6498E8"/>
    <w:lvl w:ilvl="0" w:tplc="F174A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70BA5"/>
    <w:multiLevelType w:val="hybridMultilevel"/>
    <w:tmpl w:val="9BFEDFE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1" w15:restartNumberingAfterBreak="0">
    <w:nsid w:val="4C3259B3"/>
    <w:multiLevelType w:val="hybridMultilevel"/>
    <w:tmpl w:val="DDF47ACE"/>
    <w:lvl w:ilvl="0" w:tplc="420C40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B92224"/>
    <w:multiLevelType w:val="hybridMultilevel"/>
    <w:tmpl w:val="E5FEBC82"/>
    <w:lvl w:ilvl="0" w:tplc="032C0C48">
      <w:start w:val="1"/>
      <w:numFmt w:val="bullet"/>
      <w:lvlText w:val="­"/>
      <w:lvlJc w:val="left"/>
      <w:pPr>
        <w:tabs>
          <w:tab w:val="num" w:pos="1288"/>
        </w:tabs>
        <w:ind w:left="128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B3167"/>
    <w:multiLevelType w:val="hybridMultilevel"/>
    <w:tmpl w:val="081EB87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794BED"/>
    <w:multiLevelType w:val="hybridMultilevel"/>
    <w:tmpl w:val="8196D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800E1"/>
    <w:multiLevelType w:val="hybridMultilevel"/>
    <w:tmpl w:val="A78AFE6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47558"/>
    <w:multiLevelType w:val="hybridMultilevel"/>
    <w:tmpl w:val="A244AEF8"/>
    <w:lvl w:ilvl="0" w:tplc="E626EECC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74AB21FA"/>
    <w:multiLevelType w:val="hybridMultilevel"/>
    <w:tmpl w:val="55EA5842"/>
    <w:lvl w:ilvl="0" w:tplc="BAB893B4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8A344A6"/>
    <w:multiLevelType w:val="hybridMultilevel"/>
    <w:tmpl w:val="21089158"/>
    <w:lvl w:ilvl="0" w:tplc="55DC68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BCB66C6"/>
    <w:multiLevelType w:val="hybridMultilevel"/>
    <w:tmpl w:val="DDE6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2"/>
  </w:num>
  <w:num w:numId="3">
    <w:abstractNumId w:val="8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4"/>
  </w:num>
  <w:num w:numId="7">
    <w:abstractNumId w:val="25"/>
  </w:num>
  <w:num w:numId="8">
    <w:abstractNumId w:val="18"/>
  </w:num>
  <w:num w:numId="9">
    <w:abstractNumId w:val="6"/>
  </w:num>
  <w:num w:numId="10">
    <w:abstractNumId w:val="14"/>
  </w:num>
  <w:num w:numId="11">
    <w:abstractNumId w:val="9"/>
  </w:num>
  <w:num w:numId="12">
    <w:abstractNumId w:val="19"/>
  </w:num>
  <w:num w:numId="13">
    <w:abstractNumId w:val="2"/>
  </w:num>
  <w:num w:numId="14">
    <w:abstractNumId w:val="17"/>
  </w:num>
  <w:num w:numId="15">
    <w:abstractNumId w:val="27"/>
  </w:num>
  <w:num w:numId="16">
    <w:abstractNumId w:val="21"/>
  </w:num>
  <w:num w:numId="17">
    <w:abstractNumId w:val="20"/>
  </w:num>
  <w:num w:numId="18">
    <w:abstractNumId w:val="7"/>
  </w:num>
  <w:num w:numId="19">
    <w:abstractNumId w:val="5"/>
  </w:num>
  <w:num w:numId="20">
    <w:abstractNumId w:val="29"/>
  </w:num>
  <w:num w:numId="21">
    <w:abstractNumId w:val="26"/>
  </w:num>
  <w:num w:numId="22">
    <w:abstractNumId w:val="10"/>
  </w:num>
  <w:num w:numId="23">
    <w:abstractNumId w:val="16"/>
  </w:num>
  <w:num w:numId="24">
    <w:abstractNumId w:val="11"/>
  </w:num>
  <w:num w:numId="25">
    <w:abstractNumId w:val="28"/>
  </w:num>
  <w:num w:numId="26">
    <w:abstractNumId w:val="15"/>
  </w:num>
  <w:num w:numId="27">
    <w:abstractNumId w:val="13"/>
  </w:num>
  <w:num w:numId="28">
    <w:abstractNumId w:val="4"/>
  </w:num>
  <w:num w:numId="29">
    <w:abstractNumId w:val="23"/>
  </w:num>
  <w:num w:numId="30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4A42"/>
    <w:rsid w:val="00000608"/>
    <w:rsid w:val="00000DA2"/>
    <w:rsid w:val="00000DC9"/>
    <w:rsid w:val="000010A3"/>
    <w:rsid w:val="00001E61"/>
    <w:rsid w:val="0000338E"/>
    <w:rsid w:val="00004B1F"/>
    <w:rsid w:val="000054B5"/>
    <w:rsid w:val="00006523"/>
    <w:rsid w:val="00006CD2"/>
    <w:rsid w:val="0000733E"/>
    <w:rsid w:val="00012F91"/>
    <w:rsid w:val="000142DE"/>
    <w:rsid w:val="00016D3B"/>
    <w:rsid w:val="00017324"/>
    <w:rsid w:val="0002079C"/>
    <w:rsid w:val="000224AF"/>
    <w:rsid w:val="00022A48"/>
    <w:rsid w:val="00023741"/>
    <w:rsid w:val="00023FFA"/>
    <w:rsid w:val="000246B0"/>
    <w:rsid w:val="00025213"/>
    <w:rsid w:val="00025D1E"/>
    <w:rsid w:val="00025F49"/>
    <w:rsid w:val="0002746F"/>
    <w:rsid w:val="00027D25"/>
    <w:rsid w:val="00030809"/>
    <w:rsid w:val="00030BAD"/>
    <w:rsid w:val="00030F82"/>
    <w:rsid w:val="00031821"/>
    <w:rsid w:val="000322CD"/>
    <w:rsid w:val="000328A8"/>
    <w:rsid w:val="00033C8E"/>
    <w:rsid w:val="00034DFA"/>
    <w:rsid w:val="000359AF"/>
    <w:rsid w:val="00035AC6"/>
    <w:rsid w:val="00037A2C"/>
    <w:rsid w:val="0004002B"/>
    <w:rsid w:val="0004019B"/>
    <w:rsid w:val="000425FE"/>
    <w:rsid w:val="0004349B"/>
    <w:rsid w:val="00043839"/>
    <w:rsid w:val="00043AF4"/>
    <w:rsid w:val="00044DF4"/>
    <w:rsid w:val="000467F8"/>
    <w:rsid w:val="00051237"/>
    <w:rsid w:val="000518AA"/>
    <w:rsid w:val="00051B18"/>
    <w:rsid w:val="0005321B"/>
    <w:rsid w:val="000532E5"/>
    <w:rsid w:val="000537C6"/>
    <w:rsid w:val="00053F73"/>
    <w:rsid w:val="00054D94"/>
    <w:rsid w:val="00055396"/>
    <w:rsid w:val="000558D6"/>
    <w:rsid w:val="00055BB9"/>
    <w:rsid w:val="00056182"/>
    <w:rsid w:val="00060113"/>
    <w:rsid w:val="0006112E"/>
    <w:rsid w:val="00061FEC"/>
    <w:rsid w:val="000629D6"/>
    <w:rsid w:val="00064126"/>
    <w:rsid w:val="00065799"/>
    <w:rsid w:val="00065B20"/>
    <w:rsid w:val="000667C1"/>
    <w:rsid w:val="00066970"/>
    <w:rsid w:val="00067D74"/>
    <w:rsid w:val="00067E47"/>
    <w:rsid w:val="00070E90"/>
    <w:rsid w:val="00070EE6"/>
    <w:rsid w:val="00071026"/>
    <w:rsid w:val="00071887"/>
    <w:rsid w:val="0007283A"/>
    <w:rsid w:val="00073B51"/>
    <w:rsid w:val="000759A5"/>
    <w:rsid w:val="00076DCC"/>
    <w:rsid w:val="00076F3C"/>
    <w:rsid w:val="0007742B"/>
    <w:rsid w:val="00081EE2"/>
    <w:rsid w:val="000834AC"/>
    <w:rsid w:val="00083E8F"/>
    <w:rsid w:val="00083EA7"/>
    <w:rsid w:val="000841F2"/>
    <w:rsid w:val="00084390"/>
    <w:rsid w:val="00084529"/>
    <w:rsid w:val="00084DE3"/>
    <w:rsid w:val="0008556E"/>
    <w:rsid w:val="000857D4"/>
    <w:rsid w:val="00085DAF"/>
    <w:rsid w:val="00085E99"/>
    <w:rsid w:val="00091E01"/>
    <w:rsid w:val="00091F20"/>
    <w:rsid w:val="00092B86"/>
    <w:rsid w:val="0009325E"/>
    <w:rsid w:val="00093406"/>
    <w:rsid w:val="000935E6"/>
    <w:rsid w:val="00095809"/>
    <w:rsid w:val="000A1163"/>
    <w:rsid w:val="000A1D48"/>
    <w:rsid w:val="000A1ED8"/>
    <w:rsid w:val="000A209B"/>
    <w:rsid w:val="000A22B9"/>
    <w:rsid w:val="000A2404"/>
    <w:rsid w:val="000A35D8"/>
    <w:rsid w:val="000A3B9A"/>
    <w:rsid w:val="000A3C31"/>
    <w:rsid w:val="000A4226"/>
    <w:rsid w:val="000A51CE"/>
    <w:rsid w:val="000A6013"/>
    <w:rsid w:val="000A7273"/>
    <w:rsid w:val="000A79F3"/>
    <w:rsid w:val="000B01EF"/>
    <w:rsid w:val="000B252C"/>
    <w:rsid w:val="000B2E8D"/>
    <w:rsid w:val="000B30DD"/>
    <w:rsid w:val="000B3CD5"/>
    <w:rsid w:val="000B4897"/>
    <w:rsid w:val="000B4CDB"/>
    <w:rsid w:val="000B71E3"/>
    <w:rsid w:val="000C288B"/>
    <w:rsid w:val="000C4266"/>
    <w:rsid w:val="000C4E06"/>
    <w:rsid w:val="000C4E7A"/>
    <w:rsid w:val="000C54C4"/>
    <w:rsid w:val="000C5F2D"/>
    <w:rsid w:val="000C754F"/>
    <w:rsid w:val="000C7A50"/>
    <w:rsid w:val="000D1373"/>
    <w:rsid w:val="000D15B2"/>
    <w:rsid w:val="000D1619"/>
    <w:rsid w:val="000D1621"/>
    <w:rsid w:val="000D1C02"/>
    <w:rsid w:val="000D2508"/>
    <w:rsid w:val="000D3541"/>
    <w:rsid w:val="000D50EC"/>
    <w:rsid w:val="000D53FC"/>
    <w:rsid w:val="000D681A"/>
    <w:rsid w:val="000E024F"/>
    <w:rsid w:val="000E395B"/>
    <w:rsid w:val="000E54D6"/>
    <w:rsid w:val="000E5799"/>
    <w:rsid w:val="000E6E1E"/>
    <w:rsid w:val="000F0492"/>
    <w:rsid w:val="000F0602"/>
    <w:rsid w:val="000F195C"/>
    <w:rsid w:val="000F2502"/>
    <w:rsid w:val="000F2E60"/>
    <w:rsid w:val="000F2F2B"/>
    <w:rsid w:val="000F40EA"/>
    <w:rsid w:val="000F4213"/>
    <w:rsid w:val="000F49F1"/>
    <w:rsid w:val="000F5535"/>
    <w:rsid w:val="000F65DA"/>
    <w:rsid w:val="000F71A2"/>
    <w:rsid w:val="000F7635"/>
    <w:rsid w:val="000F7BE9"/>
    <w:rsid w:val="00101308"/>
    <w:rsid w:val="00101886"/>
    <w:rsid w:val="00102CEA"/>
    <w:rsid w:val="0010346B"/>
    <w:rsid w:val="001051BA"/>
    <w:rsid w:val="001055AA"/>
    <w:rsid w:val="001111E0"/>
    <w:rsid w:val="00111834"/>
    <w:rsid w:val="00112321"/>
    <w:rsid w:val="0011251C"/>
    <w:rsid w:val="00112895"/>
    <w:rsid w:val="00112D04"/>
    <w:rsid w:val="0011359C"/>
    <w:rsid w:val="00113993"/>
    <w:rsid w:val="00114DD5"/>
    <w:rsid w:val="001158EB"/>
    <w:rsid w:val="00115D08"/>
    <w:rsid w:val="00115E4D"/>
    <w:rsid w:val="0011662A"/>
    <w:rsid w:val="0011668A"/>
    <w:rsid w:val="00116B8C"/>
    <w:rsid w:val="00116C1C"/>
    <w:rsid w:val="001170DA"/>
    <w:rsid w:val="00117673"/>
    <w:rsid w:val="001214C8"/>
    <w:rsid w:val="001223C6"/>
    <w:rsid w:val="00122778"/>
    <w:rsid w:val="00122D4E"/>
    <w:rsid w:val="00123BA6"/>
    <w:rsid w:val="001247AC"/>
    <w:rsid w:val="00124C0F"/>
    <w:rsid w:val="00124CB0"/>
    <w:rsid w:val="00124DCF"/>
    <w:rsid w:val="00124E8F"/>
    <w:rsid w:val="0012530B"/>
    <w:rsid w:val="00125529"/>
    <w:rsid w:val="001263C2"/>
    <w:rsid w:val="00126717"/>
    <w:rsid w:val="0012719A"/>
    <w:rsid w:val="00130AEB"/>
    <w:rsid w:val="00131494"/>
    <w:rsid w:val="00131CDA"/>
    <w:rsid w:val="001329FC"/>
    <w:rsid w:val="0013304D"/>
    <w:rsid w:val="001340E4"/>
    <w:rsid w:val="00134E60"/>
    <w:rsid w:val="00134FED"/>
    <w:rsid w:val="00136AF6"/>
    <w:rsid w:val="00140AD6"/>
    <w:rsid w:val="0014116F"/>
    <w:rsid w:val="00141EFB"/>
    <w:rsid w:val="00142A26"/>
    <w:rsid w:val="001457EC"/>
    <w:rsid w:val="00146754"/>
    <w:rsid w:val="001469B7"/>
    <w:rsid w:val="0015001C"/>
    <w:rsid w:val="0015056D"/>
    <w:rsid w:val="00150C62"/>
    <w:rsid w:val="00153CAC"/>
    <w:rsid w:val="001556C9"/>
    <w:rsid w:val="001559F8"/>
    <w:rsid w:val="00156990"/>
    <w:rsid w:val="00157464"/>
    <w:rsid w:val="00157B38"/>
    <w:rsid w:val="00160335"/>
    <w:rsid w:val="001613A6"/>
    <w:rsid w:val="001619D2"/>
    <w:rsid w:val="0016218F"/>
    <w:rsid w:val="0016275C"/>
    <w:rsid w:val="001634BF"/>
    <w:rsid w:val="00163707"/>
    <w:rsid w:val="00164843"/>
    <w:rsid w:val="00165905"/>
    <w:rsid w:val="00165D46"/>
    <w:rsid w:val="00170577"/>
    <w:rsid w:val="001708B2"/>
    <w:rsid w:val="001711D0"/>
    <w:rsid w:val="0017147F"/>
    <w:rsid w:val="001716F1"/>
    <w:rsid w:val="00171F8B"/>
    <w:rsid w:val="001720E7"/>
    <w:rsid w:val="001727F6"/>
    <w:rsid w:val="001729C2"/>
    <w:rsid w:val="00174FFB"/>
    <w:rsid w:val="0017529A"/>
    <w:rsid w:val="00175763"/>
    <w:rsid w:val="00175CE3"/>
    <w:rsid w:val="001760D9"/>
    <w:rsid w:val="00176595"/>
    <w:rsid w:val="0017693F"/>
    <w:rsid w:val="001812B3"/>
    <w:rsid w:val="00182032"/>
    <w:rsid w:val="00184D42"/>
    <w:rsid w:val="00184FFB"/>
    <w:rsid w:val="0018610C"/>
    <w:rsid w:val="001874C7"/>
    <w:rsid w:val="00187561"/>
    <w:rsid w:val="0018756D"/>
    <w:rsid w:val="00192EDA"/>
    <w:rsid w:val="00193E9F"/>
    <w:rsid w:val="00194E75"/>
    <w:rsid w:val="0019603D"/>
    <w:rsid w:val="0019636B"/>
    <w:rsid w:val="00196BF8"/>
    <w:rsid w:val="0019707A"/>
    <w:rsid w:val="001A1740"/>
    <w:rsid w:val="001A1F2E"/>
    <w:rsid w:val="001A27FE"/>
    <w:rsid w:val="001A33E3"/>
    <w:rsid w:val="001A3995"/>
    <w:rsid w:val="001A599E"/>
    <w:rsid w:val="001A5EF3"/>
    <w:rsid w:val="001A6932"/>
    <w:rsid w:val="001B0F74"/>
    <w:rsid w:val="001B132C"/>
    <w:rsid w:val="001B3360"/>
    <w:rsid w:val="001B6802"/>
    <w:rsid w:val="001B6948"/>
    <w:rsid w:val="001B704D"/>
    <w:rsid w:val="001B7675"/>
    <w:rsid w:val="001B7D9D"/>
    <w:rsid w:val="001C005F"/>
    <w:rsid w:val="001C128D"/>
    <w:rsid w:val="001C215D"/>
    <w:rsid w:val="001C21E4"/>
    <w:rsid w:val="001C276A"/>
    <w:rsid w:val="001C2FAF"/>
    <w:rsid w:val="001C3900"/>
    <w:rsid w:val="001C3E3B"/>
    <w:rsid w:val="001C431A"/>
    <w:rsid w:val="001C4675"/>
    <w:rsid w:val="001C4A4C"/>
    <w:rsid w:val="001C4CD6"/>
    <w:rsid w:val="001C5456"/>
    <w:rsid w:val="001C606A"/>
    <w:rsid w:val="001D217A"/>
    <w:rsid w:val="001D25D2"/>
    <w:rsid w:val="001D2EB8"/>
    <w:rsid w:val="001D5859"/>
    <w:rsid w:val="001D63CF"/>
    <w:rsid w:val="001D78CF"/>
    <w:rsid w:val="001E004E"/>
    <w:rsid w:val="001E0379"/>
    <w:rsid w:val="001E22EF"/>
    <w:rsid w:val="001E3896"/>
    <w:rsid w:val="001E570A"/>
    <w:rsid w:val="001E59C2"/>
    <w:rsid w:val="001E6B6C"/>
    <w:rsid w:val="001E6DC9"/>
    <w:rsid w:val="001E7E65"/>
    <w:rsid w:val="001F0294"/>
    <w:rsid w:val="001F25BA"/>
    <w:rsid w:val="001F2602"/>
    <w:rsid w:val="001F3696"/>
    <w:rsid w:val="001F5EA0"/>
    <w:rsid w:val="001F6FD0"/>
    <w:rsid w:val="001F7555"/>
    <w:rsid w:val="001F75E7"/>
    <w:rsid w:val="001F7733"/>
    <w:rsid w:val="0020045E"/>
    <w:rsid w:val="002007DD"/>
    <w:rsid w:val="002017E8"/>
    <w:rsid w:val="0020187A"/>
    <w:rsid w:val="00202012"/>
    <w:rsid w:val="00202B78"/>
    <w:rsid w:val="00203D00"/>
    <w:rsid w:val="002047A7"/>
    <w:rsid w:val="00205873"/>
    <w:rsid w:val="00205B1D"/>
    <w:rsid w:val="00205BD5"/>
    <w:rsid w:val="00205D12"/>
    <w:rsid w:val="0020656E"/>
    <w:rsid w:val="002068A5"/>
    <w:rsid w:val="00206BC8"/>
    <w:rsid w:val="00206DA3"/>
    <w:rsid w:val="00207725"/>
    <w:rsid w:val="00210AA0"/>
    <w:rsid w:val="00215B2D"/>
    <w:rsid w:val="0021665A"/>
    <w:rsid w:val="00217033"/>
    <w:rsid w:val="002171ED"/>
    <w:rsid w:val="0022344F"/>
    <w:rsid w:val="00223A78"/>
    <w:rsid w:val="00223A97"/>
    <w:rsid w:val="00224EC6"/>
    <w:rsid w:val="00224F66"/>
    <w:rsid w:val="00225392"/>
    <w:rsid w:val="0022545F"/>
    <w:rsid w:val="002273FE"/>
    <w:rsid w:val="00227EA9"/>
    <w:rsid w:val="00230B6C"/>
    <w:rsid w:val="00231783"/>
    <w:rsid w:val="00231AF2"/>
    <w:rsid w:val="00232BE7"/>
    <w:rsid w:val="002333B5"/>
    <w:rsid w:val="00234D4B"/>
    <w:rsid w:val="00240588"/>
    <w:rsid w:val="002411D6"/>
    <w:rsid w:val="002415AF"/>
    <w:rsid w:val="002419BB"/>
    <w:rsid w:val="00241AEF"/>
    <w:rsid w:val="00242747"/>
    <w:rsid w:val="00243D26"/>
    <w:rsid w:val="00243FD5"/>
    <w:rsid w:val="002440D5"/>
    <w:rsid w:val="00244640"/>
    <w:rsid w:val="00244B4D"/>
    <w:rsid w:val="00244BEC"/>
    <w:rsid w:val="002454E1"/>
    <w:rsid w:val="002459E4"/>
    <w:rsid w:val="00245A96"/>
    <w:rsid w:val="0024602E"/>
    <w:rsid w:val="0024607A"/>
    <w:rsid w:val="002461E9"/>
    <w:rsid w:val="00246B4A"/>
    <w:rsid w:val="00246B76"/>
    <w:rsid w:val="00246D99"/>
    <w:rsid w:val="00247361"/>
    <w:rsid w:val="00250A51"/>
    <w:rsid w:val="00250D49"/>
    <w:rsid w:val="00251258"/>
    <w:rsid w:val="00252788"/>
    <w:rsid w:val="002548AC"/>
    <w:rsid w:val="002564F2"/>
    <w:rsid w:val="002567C3"/>
    <w:rsid w:val="002572A7"/>
    <w:rsid w:val="0025754D"/>
    <w:rsid w:val="00257BBC"/>
    <w:rsid w:val="00260DBE"/>
    <w:rsid w:val="0026120E"/>
    <w:rsid w:val="002627BE"/>
    <w:rsid w:val="002632CE"/>
    <w:rsid w:val="00266A8F"/>
    <w:rsid w:val="00267846"/>
    <w:rsid w:val="00267C71"/>
    <w:rsid w:val="00267C7D"/>
    <w:rsid w:val="00271A5F"/>
    <w:rsid w:val="00271A6A"/>
    <w:rsid w:val="00272824"/>
    <w:rsid w:val="00273720"/>
    <w:rsid w:val="00273A0C"/>
    <w:rsid w:val="00273A55"/>
    <w:rsid w:val="00275BE9"/>
    <w:rsid w:val="002766F5"/>
    <w:rsid w:val="00276BB3"/>
    <w:rsid w:val="002800D9"/>
    <w:rsid w:val="00280A90"/>
    <w:rsid w:val="00281065"/>
    <w:rsid w:val="002827C2"/>
    <w:rsid w:val="002836BB"/>
    <w:rsid w:val="00283977"/>
    <w:rsid w:val="00283D64"/>
    <w:rsid w:val="00284AEB"/>
    <w:rsid w:val="00284D37"/>
    <w:rsid w:val="0028656B"/>
    <w:rsid w:val="00291052"/>
    <w:rsid w:val="00293BD5"/>
    <w:rsid w:val="00294166"/>
    <w:rsid w:val="002953F5"/>
    <w:rsid w:val="0029564A"/>
    <w:rsid w:val="002959B6"/>
    <w:rsid w:val="00296C11"/>
    <w:rsid w:val="00296F2F"/>
    <w:rsid w:val="00297127"/>
    <w:rsid w:val="00297251"/>
    <w:rsid w:val="002A0E85"/>
    <w:rsid w:val="002A20A0"/>
    <w:rsid w:val="002A2DC9"/>
    <w:rsid w:val="002A2E44"/>
    <w:rsid w:val="002A402C"/>
    <w:rsid w:val="002A629B"/>
    <w:rsid w:val="002A62DD"/>
    <w:rsid w:val="002A7D97"/>
    <w:rsid w:val="002B0180"/>
    <w:rsid w:val="002B0547"/>
    <w:rsid w:val="002B093A"/>
    <w:rsid w:val="002B157D"/>
    <w:rsid w:val="002B2965"/>
    <w:rsid w:val="002B3DC8"/>
    <w:rsid w:val="002B3E10"/>
    <w:rsid w:val="002B4D05"/>
    <w:rsid w:val="002B567C"/>
    <w:rsid w:val="002B7047"/>
    <w:rsid w:val="002B7A24"/>
    <w:rsid w:val="002B7AEF"/>
    <w:rsid w:val="002C0A3D"/>
    <w:rsid w:val="002C1190"/>
    <w:rsid w:val="002C11A7"/>
    <w:rsid w:val="002C11E3"/>
    <w:rsid w:val="002C17A7"/>
    <w:rsid w:val="002C3115"/>
    <w:rsid w:val="002C34BE"/>
    <w:rsid w:val="002C40D3"/>
    <w:rsid w:val="002C4B4F"/>
    <w:rsid w:val="002C649D"/>
    <w:rsid w:val="002D009F"/>
    <w:rsid w:val="002D1609"/>
    <w:rsid w:val="002D1A65"/>
    <w:rsid w:val="002D2690"/>
    <w:rsid w:val="002D37F7"/>
    <w:rsid w:val="002D3B39"/>
    <w:rsid w:val="002D4FF6"/>
    <w:rsid w:val="002D54F9"/>
    <w:rsid w:val="002D5B72"/>
    <w:rsid w:val="002D6276"/>
    <w:rsid w:val="002D6E45"/>
    <w:rsid w:val="002D7552"/>
    <w:rsid w:val="002E1E0A"/>
    <w:rsid w:val="002E1F9E"/>
    <w:rsid w:val="002E22BF"/>
    <w:rsid w:val="002E2A9D"/>
    <w:rsid w:val="002E3A57"/>
    <w:rsid w:val="002E4A1F"/>
    <w:rsid w:val="002E65DE"/>
    <w:rsid w:val="002E711B"/>
    <w:rsid w:val="002E7D9A"/>
    <w:rsid w:val="002F084F"/>
    <w:rsid w:val="002F0C06"/>
    <w:rsid w:val="002F0C0B"/>
    <w:rsid w:val="002F3553"/>
    <w:rsid w:val="002F3ABC"/>
    <w:rsid w:val="002F4F26"/>
    <w:rsid w:val="002F5F1A"/>
    <w:rsid w:val="002F67B1"/>
    <w:rsid w:val="002F789B"/>
    <w:rsid w:val="003019A4"/>
    <w:rsid w:val="00301E85"/>
    <w:rsid w:val="003021EA"/>
    <w:rsid w:val="003025A5"/>
    <w:rsid w:val="0030538D"/>
    <w:rsid w:val="00306B82"/>
    <w:rsid w:val="003075E4"/>
    <w:rsid w:val="00310E80"/>
    <w:rsid w:val="00312395"/>
    <w:rsid w:val="003130FE"/>
    <w:rsid w:val="003146C3"/>
    <w:rsid w:val="003165C0"/>
    <w:rsid w:val="00320699"/>
    <w:rsid w:val="00320809"/>
    <w:rsid w:val="00320E6E"/>
    <w:rsid w:val="003211A1"/>
    <w:rsid w:val="00321C8B"/>
    <w:rsid w:val="00322090"/>
    <w:rsid w:val="00322B08"/>
    <w:rsid w:val="00324D99"/>
    <w:rsid w:val="00325FA4"/>
    <w:rsid w:val="003266ED"/>
    <w:rsid w:val="00327F6A"/>
    <w:rsid w:val="003302C6"/>
    <w:rsid w:val="00332DA4"/>
    <w:rsid w:val="003332A3"/>
    <w:rsid w:val="003348AE"/>
    <w:rsid w:val="003350C5"/>
    <w:rsid w:val="00336B3F"/>
    <w:rsid w:val="003371B9"/>
    <w:rsid w:val="003372C6"/>
    <w:rsid w:val="0033766C"/>
    <w:rsid w:val="00341EFE"/>
    <w:rsid w:val="003430C5"/>
    <w:rsid w:val="003431A8"/>
    <w:rsid w:val="00343E17"/>
    <w:rsid w:val="00343E32"/>
    <w:rsid w:val="00345036"/>
    <w:rsid w:val="00347314"/>
    <w:rsid w:val="0035097A"/>
    <w:rsid w:val="00351DEF"/>
    <w:rsid w:val="00351F32"/>
    <w:rsid w:val="003520F2"/>
    <w:rsid w:val="00353770"/>
    <w:rsid w:val="00353A19"/>
    <w:rsid w:val="00354145"/>
    <w:rsid w:val="00355162"/>
    <w:rsid w:val="0035573F"/>
    <w:rsid w:val="00356EBB"/>
    <w:rsid w:val="00357819"/>
    <w:rsid w:val="003578EC"/>
    <w:rsid w:val="00357DEF"/>
    <w:rsid w:val="003603BA"/>
    <w:rsid w:val="0036161E"/>
    <w:rsid w:val="0036169C"/>
    <w:rsid w:val="00361D78"/>
    <w:rsid w:val="003640D6"/>
    <w:rsid w:val="0036573C"/>
    <w:rsid w:val="00366794"/>
    <w:rsid w:val="00367B87"/>
    <w:rsid w:val="003701D1"/>
    <w:rsid w:val="00370E6D"/>
    <w:rsid w:val="0037185E"/>
    <w:rsid w:val="00371B8A"/>
    <w:rsid w:val="00371FBD"/>
    <w:rsid w:val="00372D23"/>
    <w:rsid w:val="00372FF9"/>
    <w:rsid w:val="003735C6"/>
    <w:rsid w:val="00375591"/>
    <w:rsid w:val="00375E25"/>
    <w:rsid w:val="00376D10"/>
    <w:rsid w:val="00377051"/>
    <w:rsid w:val="0038087E"/>
    <w:rsid w:val="003808D2"/>
    <w:rsid w:val="00380F78"/>
    <w:rsid w:val="003814B3"/>
    <w:rsid w:val="0038155E"/>
    <w:rsid w:val="00382C18"/>
    <w:rsid w:val="00382F8C"/>
    <w:rsid w:val="003842C1"/>
    <w:rsid w:val="00384664"/>
    <w:rsid w:val="00385642"/>
    <w:rsid w:val="00385801"/>
    <w:rsid w:val="00386213"/>
    <w:rsid w:val="00386932"/>
    <w:rsid w:val="00386BB3"/>
    <w:rsid w:val="003876C4"/>
    <w:rsid w:val="00387D4A"/>
    <w:rsid w:val="0039054F"/>
    <w:rsid w:val="00390E7A"/>
    <w:rsid w:val="00391439"/>
    <w:rsid w:val="003923D1"/>
    <w:rsid w:val="003937E6"/>
    <w:rsid w:val="00393DDF"/>
    <w:rsid w:val="00394766"/>
    <w:rsid w:val="00394770"/>
    <w:rsid w:val="00394CB3"/>
    <w:rsid w:val="0039520D"/>
    <w:rsid w:val="003957E0"/>
    <w:rsid w:val="00396493"/>
    <w:rsid w:val="00396C6B"/>
    <w:rsid w:val="0039714B"/>
    <w:rsid w:val="00397B44"/>
    <w:rsid w:val="00397D18"/>
    <w:rsid w:val="003A0761"/>
    <w:rsid w:val="003A0A05"/>
    <w:rsid w:val="003A144B"/>
    <w:rsid w:val="003A2577"/>
    <w:rsid w:val="003A2888"/>
    <w:rsid w:val="003A32CF"/>
    <w:rsid w:val="003A546C"/>
    <w:rsid w:val="003A71BD"/>
    <w:rsid w:val="003B0B7F"/>
    <w:rsid w:val="003B1A74"/>
    <w:rsid w:val="003B2178"/>
    <w:rsid w:val="003B243E"/>
    <w:rsid w:val="003B5125"/>
    <w:rsid w:val="003B57DB"/>
    <w:rsid w:val="003B5C69"/>
    <w:rsid w:val="003B783F"/>
    <w:rsid w:val="003B7B8A"/>
    <w:rsid w:val="003C1A97"/>
    <w:rsid w:val="003C27E1"/>
    <w:rsid w:val="003C2896"/>
    <w:rsid w:val="003C2B70"/>
    <w:rsid w:val="003C2BCB"/>
    <w:rsid w:val="003C3209"/>
    <w:rsid w:val="003C3EA8"/>
    <w:rsid w:val="003C585E"/>
    <w:rsid w:val="003C5A84"/>
    <w:rsid w:val="003C5C4E"/>
    <w:rsid w:val="003C7258"/>
    <w:rsid w:val="003C746B"/>
    <w:rsid w:val="003D03B6"/>
    <w:rsid w:val="003D1A6E"/>
    <w:rsid w:val="003D1E20"/>
    <w:rsid w:val="003D27A1"/>
    <w:rsid w:val="003D2AE7"/>
    <w:rsid w:val="003D32F7"/>
    <w:rsid w:val="003D34BC"/>
    <w:rsid w:val="003D38E0"/>
    <w:rsid w:val="003D46D0"/>
    <w:rsid w:val="003D5537"/>
    <w:rsid w:val="003D62A0"/>
    <w:rsid w:val="003D69B5"/>
    <w:rsid w:val="003D72A5"/>
    <w:rsid w:val="003D785E"/>
    <w:rsid w:val="003D7FD4"/>
    <w:rsid w:val="003E0620"/>
    <w:rsid w:val="003E0C02"/>
    <w:rsid w:val="003E142E"/>
    <w:rsid w:val="003E3127"/>
    <w:rsid w:val="003E43E3"/>
    <w:rsid w:val="003E5D8A"/>
    <w:rsid w:val="003E6D20"/>
    <w:rsid w:val="003E77B5"/>
    <w:rsid w:val="003E7CB8"/>
    <w:rsid w:val="003E7FCB"/>
    <w:rsid w:val="003F2432"/>
    <w:rsid w:val="003F3F88"/>
    <w:rsid w:val="003F5E63"/>
    <w:rsid w:val="003F60E6"/>
    <w:rsid w:val="003F6566"/>
    <w:rsid w:val="003F6BD6"/>
    <w:rsid w:val="003F724D"/>
    <w:rsid w:val="003F7AE2"/>
    <w:rsid w:val="00400211"/>
    <w:rsid w:val="004006D7"/>
    <w:rsid w:val="00401796"/>
    <w:rsid w:val="00401890"/>
    <w:rsid w:val="0040533C"/>
    <w:rsid w:val="0040610D"/>
    <w:rsid w:val="004066BC"/>
    <w:rsid w:val="0040678D"/>
    <w:rsid w:val="00407177"/>
    <w:rsid w:val="004076E2"/>
    <w:rsid w:val="00413CC0"/>
    <w:rsid w:val="0041512F"/>
    <w:rsid w:val="00415BEE"/>
    <w:rsid w:val="00417AD8"/>
    <w:rsid w:val="00420533"/>
    <w:rsid w:val="00420859"/>
    <w:rsid w:val="00421103"/>
    <w:rsid w:val="00421934"/>
    <w:rsid w:val="004228AD"/>
    <w:rsid w:val="00422DEC"/>
    <w:rsid w:val="00423C88"/>
    <w:rsid w:val="0042586B"/>
    <w:rsid w:val="00425A5F"/>
    <w:rsid w:val="00425D44"/>
    <w:rsid w:val="00426326"/>
    <w:rsid w:val="004270A4"/>
    <w:rsid w:val="00427315"/>
    <w:rsid w:val="004302CC"/>
    <w:rsid w:val="00430564"/>
    <w:rsid w:val="00431F9F"/>
    <w:rsid w:val="00432136"/>
    <w:rsid w:val="00432C25"/>
    <w:rsid w:val="00435A8B"/>
    <w:rsid w:val="00435DBB"/>
    <w:rsid w:val="004360D2"/>
    <w:rsid w:val="00440915"/>
    <w:rsid w:val="004412F6"/>
    <w:rsid w:val="00442818"/>
    <w:rsid w:val="00442A85"/>
    <w:rsid w:val="00443110"/>
    <w:rsid w:val="004461A6"/>
    <w:rsid w:val="00446E96"/>
    <w:rsid w:val="00450EE7"/>
    <w:rsid w:val="00450F58"/>
    <w:rsid w:val="0045152D"/>
    <w:rsid w:val="00452323"/>
    <w:rsid w:val="0045426F"/>
    <w:rsid w:val="0045444E"/>
    <w:rsid w:val="00454504"/>
    <w:rsid w:val="00454EE9"/>
    <w:rsid w:val="00456067"/>
    <w:rsid w:val="00456254"/>
    <w:rsid w:val="004570DC"/>
    <w:rsid w:val="004607CA"/>
    <w:rsid w:val="00460B45"/>
    <w:rsid w:val="004617F8"/>
    <w:rsid w:val="004632B6"/>
    <w:rsid w:val="00463DBE"/>
    <w:rsid w:val="00463F29"/>
    <w:rsid w:val="00464B5D"/>
    <w:rsid w:val="00464EBE"/>
    <w:rsid w:val="00464EDC"/>
    <w:rsid w:val="00464F87"/>
    <w:rsid w:val="00464F89"/>
    <w:rsid w:val="00466493"/>
    <w:rsid w:val="00466B9D"/>
    <w:rsid w:val="00467AD0"/>
    <w:rsid w:val="00470304"/>
    <w:rsid w:val="00470781"/>
    <w:rsid w:val="004747CA"/>
    <w:rsid w:val="00476BF1"/>
    <w:rsid w:val="00477D0C"/>
    <w:rsid w:val="00481C6B"/>
    <w:rsid w:val="00481EA2"/>
    <w:rsid w:val="00482413"/>
    <w:rsid w:val="00482BC7"/>
    <w:rsid w:val="00484C75"/>
    <w:rsid w:val="00484D89"/>
    <w:rsid w:val="004855BB"/>
    <w:rsid w:val="004861EF"/>
    <w:rsid w:val="004875E0"/>
    <w:rsid w:val="00487CE8"/>
    <w:rsid w:val="00490B9A"/>
    <w:rsid w:val="0049239B"/>
    <w:rsid w:val="0049540A"/>
    <w:rsid w:val="00495A4B"/>
    <w:rsid w:val="00495E2F"/>
    <w:rsid w:val="004974B5"/>
    <w:rsid w:val="004A1BBB"/>
    <w:rsid w:val="004A24A0"/>
    <w:rsid w:val="004A354F"/>
    <w:rsid w:val="004A47E2"/>
    <w:rsid w:val="004A4F8B"/>
    <w:rsid w:val="004B18C7"/>
    <w:rsid w:val="004B1CAB"/>
    <w:rsid w:val="004B1DF8"/>
    <w:rsid w:val="004B224F"/>
    <w:rsid w:val="004B2592"/>
    <w:rsid w:val="004B2C05"/>
    <w:rsid w:val="004B66A6"/>
    <w:rsid w:val="004B68ED"/>
    <w:rsid w:val="004B7CE6"/>
    <w:rsid w:val="004C05A1"/>
    <w:rsid w:val="004C192B"/>
    <w:rsid w:val="004C263A"/>
    <w:rsid w:val="004C3135"/>
    <w:rsid w:val="004C3874"/>
    <w:rsid w:val="004C3DF9"/>
    <w:rsid w:val="004C42DC"/>
    <w:rsid w:val="004C5526"/>
    <w:rsid w:val="004C5ACE"/>
    <w:rsid w:val="004C6084"/>
    <w:rsid w:val="004C78FE"/>
    <w:rsid w:val="004D0430"/>
    <w:rsid w:val="004D12FF"/>
    <w:rsid w:val="004D1F1B"/>
    <w:rsid w:val="004D2D54"/>
    <w:rsid w:val="004D3773"/>
    <w:rsid w:val="004D3BE5"/>
    <w:rsid w:val="004D3D6D"/>
    <w:rsid w:val="004D4F52"/>
    <w:rsid w:val="004D51F8"/>
    <w:rsid w:val="004D52C2"/>
    <w:rsid w:val="004D746B"/>
    <w:rsid w:val="004E0134"/>
    <w:rsid w:val="004E3B65"/>
    <w:rsid w:val="004E3D73"/>
    <w:rsid w:val="004E42AD"/>
    <w:rsid w:val="004E4411"/>
    <w:rsid w:val="004E4A5A"/>
    <w:rsid w:val="004E72E9"/>
    <w:rsid w:val="004F0AE2"/>
    <w:rsid w:val="004F0CE6"/>
    <w:rsid w:val="004F11AD"/>
    <w:rsid w:val="004F14F1"/>
    <w:rsid w:val="004F296C"/>
    <w:rsid w:val="004F3D0B"/>
    <w:rsid w:val="004F4117"/>
    <w:rsid w:val="004F4370"/>
    <w:rsid w:val="004F4D06"/>
    <w:rsid w:val="004F56F1"/>
    <w:rsid w:val="004F70DD"/>
    <w:rsid w:val="004F762C"/>
    <w:rsid w:val="004F78EE"/>
    <w:rsid w:val="004F7921"/>
    <w:rsid w:val="004F7F7E"/>
    <w:rsid w:val="00500715"/>
    <w:rsid w:val="0050149D"/>
    <w:rsid w:val="005019D8"/>
    <w:rsid w:val="00502098"/>
    <w:rsid w:val="0050261B"/>
    <w:rsid w:val="005027C4"/>
    <w:rsid w:val="00502B68"/>
    <w:rsid w:val="00503682"/>
    <w:rsid w:val="00504690"/>
    <w:rsid w:val="005057E4"/>
    <w:rsid w:val="00505D26"/>
    <w:rsid w:val="005061E6"/>
    <w:rsid w:val="005065A1"/>
    <w:rsid w:val="00506F52"/>
    <w:rsid w:val="005074ED"/>
    <w:rsid w:val="005076C5"/>
    <w:rsid w:val="005126FD"/>
    <w:rsid w:val="00513057"/>
    <w:rsid w:val="0051371E"/>
    <w:rsid w:val="0051445B"/>
    <w:rsid w:val="00514C1E"/>
    <w:rsid w:val="00514FF0"/>
    <w:rsid w:val="00515E5D"/>
    <w:rsid w:val="0051655A"/>
    <w:rsid w:val="00516B38"/>
    <w:rsid w:val="00520704"/>
    <w:rsid w:val="00521301"/>
    <w:rsid w:val="00522708"/>
    <w:rsid w:val="00522959"/>
    <w:rsid w:val="00522E39"/>
    <w:rsid w:val="0052313F"/>
    <w:rsid w:val="00523C1E"/>
    <w:rsid w:val="0052543A"/>
    <w:rsid w:val="0052544F"/>
    <w:rsid w:val="00530BC6"/>
    <w:rsid w:val="005313ED"/>
    <w:rsid w:val="005324F3"/>
    <w:rsid w:val="005335DA"/>
    <w:rsid w:val="005349E3"/>
    <w:rsid w:val="00535422"/>
    <w:rsid w:val="00535EF5"/>
    <w:rsid w:val="00540086"/>
    <w:rsid w:val="005403A9"/>
    <w:rsid w:val="00540A9B"/>
    <w:rsid w:val="005410CC"/>
    <w:rsid w:val="0054155A"/>
    <w:rsid w:val="0054175B"/>
    <w:rsid w:val="0054194B"/>
    <w:rsid w:val="0054540A"/>
    <w:rsid w:val="00545774"/>
    <w:rsid w:val="00545B12"/>
    <w:rsid w:val="00545D82"/>
    <w:rsid w:val="0054785E"/>
    <w:rsid w:val="00547C55"/>
    <w:rsid w:val="00547C7F"/>
    <w:rsid w:val="00547DD9"/>
    <w:rsid w:val="00550CDC"/>
    <w:rsid w:val="005513A2"/>
    <w:rsid w:val="00551467"/>
    <w:rsid w:val="005521DF"/>
    <w:rsid w:val="00553ECC"/>
    <w:rsid w:val="005540EF"/>
    <w:rsid w:val="005547AA"/>
    <w:rsid w:val="005571F6"/>
    <w:rsid w:val="00557E12"/>
    <w:rsid w:val="00557E33"/>
    <w:rsid w:val="00561372"/>
    <w:rsid w:val="0056214B"/>
    <w:rsid w:val="00562830"/>
    <w:rsid w:val="00562D5E"/>
    <w:rsid w:val="005638A8"/>
    <w:rsid w:val="005645B2"/>
    <w:rsid w:val="00564705"/>
    <w:rsid w:val="00564812"/>
    <w:rsid w:val="00565C79"/>
    <w:rsid w:val="00567958"/>
    <w:rsid w:val="00567C38"/>
    <w:rsid w:val="005705EA"/>
    <w:rsid w:val="00571EAF"/>
    <w:rsid w:val="0057325B"/>
    <w:rsid w:val="00573469"/>
    <w:rsid w:val="005753EA"/>
    <w:rsid w:val="0057566E"/>
    <w:rsid w:val="00576088"/>
    <w:rsid w:val="0057663A"/>
    <w:rsid w:val="00576697"/>
    <w:rsid w:val="005771DB"/>
    <w:rsid w:val="005773DD"/>
    <w:rsid w:val="00577EEC"/>
    <w:rsid w:val="00580B42"/>
    <w:rsid w:val="00582114"/>
    <w:rsid w:val="00583C18"/>
    <w:rsid w:val="00584A62"/>
    <w:rsid w:val="00584C6C"/>
    <w:rsid w:val="00585737"/>
    <w:rsid w:val="0058712F"/>
    <w:rsid w:val="00587EDC"/>
    <w:rsid w:val="005934AA"/>
    <w:rsid w:val="00594203"/>
    <w:rsid w:val="005943AA"/>
    <w:rsid w:val="005943D8"/>
    <w:rsid w:val="005945EA"/>
    <w:rsid w:val="00594838"/>
    <w:rsid w:val="00594DF7"/>
    <w:rsid w:val="00596730"/>
    <w:rsid w:val="00596895"/>
    <w:rsid w:val="005A26AF"/>
    <w:rsid w:val="005A2BA8"/>
    <w:rsid w:val="005A33F1"/>
    <w:rsid w:val="005A389E"/>
    <w:rsid w:val="005A3BE4"/>
    <w:rsid w:val="005A40C1"/>
    <w:rsid w:val="005A48B4"/>
    <w:rsid w:val="005A5ACE"/>
    <w:rsid w:val="005A5DB5"/>
    <w:rsid w:val="005B1755"/>
    <w:rsid w:val="005B1C78"/>
    <w:rsid w:val="005B1D60"/>
    <w:rsid w:val="005B2815"/>
    <w:rsid w:val="005B321D"/>
    <w:rsid w:val="005B40EA"/>
    <w:rsid w:val="005B49FD"/>
    <w:rsid w:val="005B58C1"/>
    <w:rsid w:val="005B5AF4"/>
    <w:rsid w:val="005B602C"/>
    <w:rsid w:val="005B68E2"/>
    <w:rsid w:val="005B7391"/>
    <w:rsid w:val="005B7B1F"/>
    <w:rsid w:val="005B7CBC"/>
    <w:rsid w:val="005C029B"/>
    <w:rsid w:val="005C1093"/>
    <w:rsid w:val="005C1AD9"/>
    <w:rsid w:val="005C1FC3"/>
    <w:rsid w:val="005C36E0"/>
    <w:rsid w:val="005C48FD"/>
    <w:rsid w:val="005C4B57"/>
    <w:rsid w:val="005C5AF8"/>
    <w:rsid w:val="005C73B6"/>
    <w:rsid w:val="005C744E"/>
    <w:rsid w:val="005C749D"/>
    <w:rsid w:val="005C7D78"/>
    <w:rsid w:val="005D0E54"/>
    <w:rsid w:val="005D19B5"/>
    <w:rsid w:val="005D38F9"/>
    <w:rsid w:val="005D4EDD"/>
    <w:rsid w:val="005D5097"/>
    <w:rsid w:val="005D5999"/>
    <w:rsid w:val="005D5A3C"/>
    <w:rsid w:val="005D6653"/>
    <w:rsid w:val="005D6D61"/>
    <w:rsid w:val="005D71A7"/>
    <w:rsid w:val="005D788F"/>
    <w:rsid w:val="005E0290"/>
    <w:rsid w:val="005E0452"/>
    <w:rsid w:val="005E19FE"/>
    <w:rsid w:val="005E1B31"/>
    <w:rsid w:val="005E1E54"/>
    <w:rsid w:val="005E2EF5"/>
    <w:rsid w:val="005E3F40"/>
    <w:rsid w:val="005E4166"/>
    <w:rsid w:val="005E44F1"/>
    <w:rsid w:val="005E4EED"/>
    <w:rsid w:val="005E5116"/>
    <w:rsid w:val="005E5AF0"/>
    <w:rsid w:val="005E5DDE"/>
    <w:rsid w:val="005E6EE9"/>
    <w:rsid w:val="005E70BB"/>
    <w:rsid w:val="005E7AC2"/>
    <w:rsid w:val="005F2599"/>
    <w:rsid w:val="005F25D4"/>
    <w:rsid w:val="005F5E47"/>
    <w:rsid w:val="005F6B90"/>
    <w:rsid w:val="00600433"/>
    <w:rsid w:val="00600596"/>
    <w:rsid w:val="0060066A"/>
    <w:rsid w:val="00600B3F"/>
    <w:rsid w:val="00600F88"/>
    <w:rsid w:val="006010A4"/>
    <w:rsid w:val="00601BC4"/>
    <w:rsid w:val="00602753"/>
    <w:rsid w:val="00602B77"/>
    <w:rsid w:val="00604630"/>
    <w:rsid w:val="00604707"/>
    <w:rsid w:val="0060535B"/>
    <w:rsid w:val="00606DB0"/>
    <w:rsid w:val="00607032"/>
    <w:rsid w:val="006077AE"/>
    <w:rsid w:val="00610025"/>
    <w:rsid w:val="00610B64"/>
    <w:rsid w:val="00612D09"/>
    <w:rsid w:val="00615677"/>
    <w:rsid w:val="00615715"/>
    <w:rsid w:val="006157B3"/>
    <w:rsid w:val="006158CB"/>
    <w:rsid w:val="00620A32"/>
    <w:rsid w:val="006211E4"/>
    <w:rsid w:val="00621C37"/>
    <w:rsid w:val="00622064"/>
    <w:rsid w:val="006220AD"/>
    <w:rsid w:val="00622AE2"/>
    <w:rsid w:val="006232DD"/>
    <w:rsid w:val="00623678"/>
    <w:rsid w:val="00623E3A"/>
    <w:rsid w:val="00627353"/>
    <w:rsid w:val="00627C7B"/>
    <w:rsid w:val="00630E61"/>
    <w:rsid w:val="0063177B"/>
    <w:rsid w:val="0063380D"/>
    <w:rsid w:val="00633DBA"/>
    <w:rsid w:val="006350E1"/>
    <w:rsid w:val="0063540F"/>
    <w:rsid w:val="006359FB"/>
    <w:rsid w:val="006366AF"/>
    <w:rsid w:val="00636A29"/>
    <w:rsid w:val="006377B0"/>
    <w:rsid w:val="00640A24"/>
    <w:rsid w:val="0064187B"/>
    <w:rsid w:val="00642894"/>
    <w:rsid w:val="00642989"/>
    <w:rsid w:val="00642BAB"/>
    <w:rsid w:val="00642DE1"/>
    <w:rsid w:val="0064323D"/>
    <w:rsid w:val="00644439"/>
    <w:rsid w:val="00644A42"/>
    <w:rsid w:val="006452BC"/>
    <w:rsid w:val="00645F1E"/>
    <w:rsid w:val="00645FDA"/>
    <w:rsid w:val="006468F9"/>
    <w:rsid w:val="00646C75"/>
    <w:rsid w:val="00652BCF"/>
    <w:rsid w:val="00652E89"/>
    <w:rsid w:val="00653756"/>
    <w:rsid w:val="00656679"/>
    <w:rsid w:val="00656812"/>
    <w:rsid w:val="00656C10"/>
    <w:rsid w:val="00657F8F"/>
    <w:rsid w:val="006608BF"/>
    <w:rsid w:val="00660F1C"/>
    <w:rsid w:val="006612D9"/>
    <w:rsid w:val="00661600"/>
    <w:rsid w:val="006642BA"/>
    <w:rsid w:val="00665D97"/>
    <w:rsid w:val="00667997"/>
    <w:rsid w:val="006702E1"/>
    <w:rsid w:val="00670923"/>
    <w:rsid w:val="00671F9C"/>
    <w:rsid w:val="006725DE"/>
    <w:rsid w:val="0067377D"/>
    <w:rsid w:val="006737C8"/>
    <w:rsid w:val="00675382"/>
    <w:rsid w:val="00677734"/>
    <w:rsid w:val="00680578"/>
    <w:rsid w:val="006807FD"/>
    <w:rsid w:val="0068107C"/>
    <w:rsid w:val="0068251E"/>
    <w:rsid w:val="00684C4D"/>
    <w:rsid w:val="00685AEE"/>
    <w:rsid w:val="006866AC"/>
    <w:rsid w:val="00690CC2"/>
    <w:rsid w:val="006912F8"/>
    <w:rsid w:val="00691F6F"/>
    <w:rsid w:val="006923D5"/>
    <w:rsid w:val="0069275C"/>
    <w:rsid w:val="006932E5"/>
    <w:rsid w:val="00694251"/>
    <w:rsid w:val="00694D4E"/>
    <w:rsid w:val="00695D91"/>
    <w:rsid w:val="00696336"/>
    <w:rsid w:val="00696A7E"/>
    <w:rsid w:val="0069741B"/>
    <w:rsid w:val="00697698"/>
    <w:rsid w:val="006A0079"/>
    <w:rsid w:val="006A183B"/>
    <w:rsid w:val="006A1959"/>
    <w:rsid w:val="006A1FA8"/>
    <w:rsid w:val="006A22E2"/>
    <w:rsid w:val="006A2485"/>
    <w:rsid w:val="006A287A"/>
    <w:rsid w:val="006A64A6"/>
    <w:rsid w:val="006B0024"/>
    <w:rsid w:val="006B242A"/>
    <w:rsid w:val="006B2849"/>
    <w:rsid w:val="006B2933"/>
    <w:rsid w:val="006B3E30"/>
    <w:rsid w:val="006B3FC3"/>
    <w:rsid w:val="006B43EE"/>
    <w:rsid w:val="006B5454"/>
    <w:rsid w:val="006B55CB"/>
    <w:rsid w:val="006B576E"/>
    <w:rsid w:val="006B73E9"/>
    <w:rsid w:val="006B77A1"/>
    <w:rsid w:val="006B7B65"/>
    <w:rsid w:val="006B7FB5"/>
    <w:rsid w:val="006C1DC2"/>
    <w:rsid w:val="006C255E"/>
    <w:rsid w:val="006C35EA"/>
    <w:rsid w:val="006C42D4"/>
    <w:rsid w:val="006C785A"/>
    <w:rsid w:val="006D185E"/>
    <w:rsid w:val="006D28E8"/>
    <w:rsid w:val="006D39C9"/>
    <w:rsid w:val="006D4724"/>
    <w:rsid w:val="006D69BE"/>
    <w:rsid w:val="006D7B46"/>
    <w:rsid w:val="006E134F"/>
    <w:rsid w:val="006E1D83"/>
    <w:rsid w:val="006E2509"/>
    <w:rsid w:val="006E2765"/>
    <w:rsid w:val="006E3314"/>
    <w:rsid w:val="006E3B12"/>
    <w:rsid w:val="006E455D"/>
    <w:rsid w:val="006E4A89"/>
    <w:rsid w:val="006E4E98"/>
    <w:rsid w:val="006E6261"/>
    <w:rsid w:val="006E7572"/>
    <w:rsid w:val="006F022E"/>
    <w:rsid w:val="006F22A4"/>
    <w:rsid w:val="006F2835"/>
    <w:rsid w:val="006F3234"/>
    <w:rsid w:val="006F3AD0"/>
    <w:rsid w:val="006F44ED"/>
    <w:rsid w:val="006F4537"/>
    <w:rsid w:val="006F6EF5"/>
    <w:rsid w:val="006F79F8"/>
    <w:rsid w:val="00700B8B"/>
    <w:rsid w:val="00700F0E"/>
    <w:rsid w:val="007025B3"/>
    <w:rsid w:val="0070288F"/>
    <w:rsid w:val="00702E03"/>
    <w:rsid w:val="0070472B"/>
    <w:rsid w:val="007048EA"/>
    <w:rsid w:val="00705522"/>
    <w:rsid w:val="007063F0"/>
    <w:rsid w:val="00706D6D"/>
    <w:rsid w:val="007073EB"/>
    <w:rsid w:val="00710672"/>
    <w:rsid w:val="00712B20"/>
    <w:rsid w:val="00712B84"/>
    <w:rsid w:val="00714337"/>
    <w:rsid w:val="00714A9A"/>
    <w:rsid w:val="00714AA3"/>
    <w:rsid w:val="00717086"/>
    <w:rsid w:val="00717A08"/>
    <w:rsid w:val="00720139"/>
    <w:rsid w:val="0072080A"/>
    <w:rsid w:val="00722090"/>
    <w:rsid w:val="007236DC"/>
    <w:rsid w:val="00723850"/>
    <w:rsid w:val="007251F0"/>
    <w:rsid w:val="00726C2A"/>
    <w:rsid w:val="0072704A"/>
    <w:rsid w:val="0073065D"/>
    <w:rsid w:val="00731E41"/>
    <w:rsid w:val="00732383"/>
    <w:rsid w:val="00733D9F"/>
    <w:rsid w:val="00734AC9"/>
    <w:rsid w:val="00734C4C"/>
    <w:rsid w:val="00734D4E"/>
    <w:rsid w:val="007351E2"/>
    <w:rsid w:val="007368D2"/>
    <w:rsid w:val="00737107"/>
    <w:rsid w:val="0074157C"/>
    <w:rsid w:val="00741E47"/>
    <w:rsid w:val="00742625"/>
    <w:rsid w:val="007447CE"/>
    <w:rsid w:val="007453D0"/>
    <w:rsid w:val="00747E21"/>
    <w:rsid w:val="007502BF"/>
    <w:rsid w:val="007516A0"/>
    <w:rsid w:val="00752983"/>
    <w:rsid w:val="00752A31"/>
    <w:rsid w:val="00753E31"/>
    <w:rsid w:val="00755AA1"/>
    <w:rsid w:val="007578DE"/>
    <w:rsid w:val="007602CF"/>
    <w:rsid w:val="0076065C"/>
    <w:rsid w:val="0076130A"/>
    <w:rsid w:val="00761F3D"/>
    <w:rsid w:val="00762527"/>
    <w:rsid w:val="00762927"/>
    <w:rsid w:val="00762B43"/>
    <w:rsid w:val="00762F8F"/>
    <w:rsid w:val="007634E6"/>
    <w:rsid w:val="007638C6"/>
    <w:rsid w:val="00766435"/>
    <w:rsid w:val="00766B86"/>
    <w:rsid w:val="00767647"/>
    <w:rsid w:val="00767E67"/>
    <w:rsid w:val="007705F8"/>
    <w:rsid w:val="00770BCC"/>
    <w:rsid w:val="00772DD9"/>
    <w:rsid w:val="00773481"/>
    <w:rsid w:val="00773856"/>
    <w:rsid w:val="007741B3"/>
    <w:rsid w:val="0077433C"/>
    <w:rsid w:val="00774A46"/>
    <w:rsid w:val="0077682C"/>
    <w:rsid w:val="00780426"/>
    <w:rsid w:val="00780CFB"/>
    <w:rsid w:val="00781962"/>
    <w:rsid w:val="00781B37"/>
    <w:rsid w:val="00782D8C"/>
    <w:rsid w:val="007830A8"/>
    <w:rsid w:val="00783107"/>
    <w:rsid w:val="007842A5"/>
    <w:rsid w:val="00784A49"/>
    <w:rsid w:val="00787A9B"/>
    <w:rsid w:val="00790629"/>
    <w:rsid w:val="00791C67"/>
    <w:rsid w:val="00791DCE"/>
    <w:rsid w:val="007937BD"/>
    <w:rsid w:val="00794773"/>
    <w:rsid w:val="00794DD3"/>
    <w:rsid w:val="00796527"/>
    <w:rsid w:val="00796623"/>
    <w:rsid w:val="007972D4"/>
    <w:rsid w:val="0079785E"/>
    <w:rsid w:val="007A036C"/>
    <w:rsid w:val="007A1297"/>
    <w:rsid w:val="007A30A5"/>
    <w:rsid w:val="007A479E"/>
    <w:rsid w:val="007A743A"/>
    <w:rsid w:val="007B2125"/>
    <w:rsid w:val="007B414D"/>
    <w:rsid w:val="007B486A"/>
    <w:rsid w:val="007B4A32"/>
    <w:rsid w:val="007B5FBE"/>
    <w:rsid w:val="007B6B68"/>
    <w:rsid w:val="007B7218"/>
    <w:rsid w:val="007C0226"/>
    <w:rsid w:val="007C031F"/>
    <w:rsid w:val="007C0FF9"/>
    <w:rsid w:val="007C1D58"/>
    <w:rsid w:val="007C280D"/>
    <w:rsid w:val="007C3080"/>
    <w:rsid w:val="007C3288"/>
    <w:rsid w:val="007C4CB2"/>
    <w:rsid w:val="007C4ED4"/>
    <w:rsid w:val="007C5567"/>
    <w:rsid w:val="007C6F9F"/>
    <w:rsid w:val="007D3CDD"/>
    <w:rsid w:val="007D42F9"/>
    <w:rsid w:val="007D46DF"/>
    <w:rsid w:val="007D4AF3"/>
    <w:rsid w:val="007D4D5B"/>
    <w:rsid w:val="007D4E18"/>
    <w:rsid w:val="007D6E5C"/>
    <w:rsid w:val="007E0999"/>
    <w:rsid w:val="007E2311"/>
    <w:rsid w:val="007E24C9"/>
    <w:rsid w:val="007E27D8"/>
    <w:rsid w:val="007E31AA"/>
    <w:rsid w:val="007E4A2E"/>
    <w:rsid w:val="007E6450"/>
    <w:rsid w:val="007F0029"/>
    <w:rsid w:val="007F00A7"/>
    <w:rsid w:val="007F0638"/>
    <w:rsid w:val="007F08C3"/>
    <w:rsid w:val="007F0925"/>
    <w:rsid w:val="007F1128"/>
    <w:rsid w:val="007F25F2"/>
    <w:rsid w:val="007F29C7"/>
    <w:rsid w:val="007F3625"/>
    <w:rsid w:val="007F6245"/>
    <w:rsid w:val="007F6923"/>
    <w:rsid w:val="007F6B34"/>
    <w:rsid w:val="007F7A22"/>
    <w:rsid w:val="00800B94"/>
    <w:rsid w:val="00800C25"/>
    <w:rsid w:val="00801372"/>
    <w:rsid w:val="008013E8"/>
    <w:rsid w:val="00802182"/>
    <w:rsid w:val="00802464"/>
    <w:rsid w:val="008025ED"/>
    <w:rsid w:val="00802917"/>
    <w:rsid w:val="00803446"/>
    <w:rsid w:val="00803576"/>
    <w:rsid w:val="008036EA"/>
    <w:rsid w:val="00803AD8"/>
    <w:rsid w:val="00805613"/>
    <w:rsid w:val="00806E64"/>
    <w:rsid w:val="00811020"/>
    <w:rsid w:val="00811736"/>
    <w:rsid w:val="00811EF2"/>
    <w:rsid w:val="008129F8"/>
    <w:rsid w:val="0081376E"/>
    <w:rsid w:val="008153FD"/>
    <w:rsid w:val="008175CB"/>
    <w:rsid w:val="008175F9"/>
    <w:rsid w:val="0081795C"/>
    <w:rsid w:val="008200B5"/>
    <w:rsid w:val="00820391"/>
    <w:rsid w:val="00821CCE"/>
    <w:rsid w:val="0082212A"/>
    <w:rsid w:val="00823416"/>
    <w:rsid w:val="0082647C"/>
    <w:rsid w:val="00827470"/>
    <w:rsid w:val="008277EA"/>
    <w:rsid w:val="008279D4"/>
    <w:rsid w:val="00830213"/>
    <w:rsid w:val="00830880"/>
    <w:rsid w:val="00831404"/>
    <w:rsid w:val="00831B73"/>
    <w:rsid w:val="00831E04"/>
    <w:rsid w:val="00831E53"/>
    <w:rsid w:val="00831E5B"/>
    <w:rsid w:val="00832A5B"/>
    <w:rsid w:val="00832C7E"/>
    <w:rsid w:val="00834898"/>
    <w:rsid w:val="00834D99"/>
    <w:rsid w:val="00835279"/>
    <w:rsid w:val="00835659"/>
    <w:rsid w:val="00835B1B"/>
    <w:rsid w:val="00836303"/>
    <w:rsid w:val="00840D0C"/>
    <w:rsid w:val="00841F72"/>
    <w:rsid w:val="008426F8"/>
    <w:rsid w:val="00842804"/>
    <w:rsid w:val="008430FC"/>
    <w:rsid w:val="008432D9"/>
    <w:rsid w:val="00844F1E"/>
    <w:rsid w:val="0084501E"/>
    <w:rsid w:val="0084579A"/>
    <w:rsid w:val="00845AA5"/>
    <w:rsid w:val="00846F4D"/>
    <w:rsid w:val="008472D1"/>
    <w:rsid w:val="00851665"/>
    <w:rsid w:val="0085169E"/>
    <w:rsid w:val="00851FBE"/>
    <w:rsid w:val="008525DA"/>
    <w:rsid w:val="00852BD9"/>
    <w:rsid w:val="00854650"/>
    <w:rsid w:val="008571EE"/>
    <w:rsid w:val="008605DB"/>
    <w:rsid w:val="00862144"/>
    <w:rsid w:val="008630B0"/>
    <w:rsid w:val="008632C4"/>
    <w:rsid w:val="008634EC"/>
    <w:rsid w:val="00863CC9"/>
    <w:rsid w:val="00864AC0"/>
    <w:rsid w:val="00865BC6"/>
    <w:rsid w:val="0086663F"/>
    <w:rsid w:val="00867537"/>
    <w:rsid w:val="008675DC"/>
    <w:rsid w:val="00867CBF"/>
    <w:rsid w:val="0087018A"/>
    <w:rsid w:val="0087178C"/>
    <w:rsid w:val="00871ED2"/>
    <w:rsid w:val="00872F63"/>
    <w:rsid w:val="00873F61"/>
    <w:rsid w:val="0087431A"/>
    <w:rsid w:val="00877BCF"/>
    <w:rsid w:val="0088032F"/>
    <w:rsid w:val="00880824"/>
    <w:rsid w:val="0088098B"/>
    <w:rsid w:val="00881791"/>
    <w:rsid w:val="00882743"/>
    <w:rsid w:val="008850C4"/>
    <w:rsid w:val="00886367"/>
    <w:rsid w:val="00886CF4"/>
    <w:rsid w:val="00890115"/>
    <w:rsid w:val="008903FD"/>
    <w:rsid w:val="00890AB4"/>
    <w:rsid w:val="00892186"/>
    <w:rsid w:val="008921D0"/>
    <w:rsid w:val="0089341F"/>
    <w:rsid w:val="0089348F"/>
    <w:rsid w:val="00893CCC"/>
    <w:rsid w:val="00894094"/>
    <w:rsid w:val="00894553"/>
    <w:rsid w:val="00895187"/>
    <w:rsid w:val="008975EE"/>
    <w:rsid w:val="00897837"/>
    <w:rsid w:val="008979D3"/>
    <w:rsid w:val="00897B8E"/>
    <w:rsid w:val="008A020F"/>
    <w:rsid w:val="008A0EB0"/>
    <w:rsid w:val="008A14B1"/>
    <w:rsid w:val="008A26AF"/>
    <w:rsid w:val="008A2A59"/>
    <w:rsid w:val="008A3793"/>
    <w:rsid w:val="008A4466"/>
    <w:rsid w:val="008A5776"/>
    <w:rsid w:val="008A5C24"/>
    <w:rsid w:val="008A6D2D"/>
    <w:rsid w:val="008A77ED"/>
    <w:rsid w:val="008B064C"/>
    <w:rsid w:val="008B1E9E"/>
    <w:rsid w:val="008B61C3"/>
    <w:rsid w:val="008C2180"/>
    <w:rsid w:val="008C2EA0"/>
    <w:rsid w:val="008C74D2"/>
    <w:rsid w:val="008C77F8"/>
    <w:rsid w:val="008C78BA"/>
    <w:rsid w:val="008C7D05"/>
    <w:rsid w:val="008D13CD"/>
    <w:rsid w:val="008D2069"/>
    <w:rsid w:val="008D2275"/>
    <w:rsid w:val="008D2957"/>
    <w:rsid w:val="008D3397"/>
    <w:rsid w:val="008D3ED5"/>
    <w:rsid w:val="008D57B0"/>
    <w:rsid w:val="008D5D7B"/>
    <w:rsid w:val="008D6ACA"/>
    <w:rsid w:val="008D6F3A"/>
    <w:rsid w:val="008D7BD0"/>
    <w:rsid w:val="008E080D"/>
    <w:rsid w:val="008E1837"/>
    <w:rsid w:val="008E1E18"/>
    <w:rsid w:val="008E1ECA"/>
    <w:rsid w:val="008E2FA8"/>
    <w:rsid w:val="008E3161"/>
    <w:rsid w:val="008E3B58"/>
    <w:rsid w:val="008E4890"/>
    <w:rsid w:val="008E547D"/>
    <w:rsid w:val="008E57D1"/>
    <w:rsid w:val="008E73F0"/>
    <w:rsid w:val="008E7E88"/>
    <w:rsid w:val="008F003E"/>
    <w:rsid w:val="008F1822"/>
    <w:rsid w:val="008F1A02"/>
    <w:rsid w:val="008F334B"/>
    <w:rsid w:val="008F35C5"/>
    <w:rsid w:val="008F3B57"/>
    <w:rsid w:val="008F3BA8"/>
    <w:rsid w:val="008F41DE"/>
    <w:rsid w:val="008F5B8E"/>
    <w:rsid w:val="008F5E90"/>
    <w:rsid w:val="008F6671"/>
    <w:rsid w:val="008F667C"/>
    <w:rsid w:val="008F6D3D"/>
    <w:rsid w:val="008F7B8A"/>
    <w:rsid w:val="00900EF5"/>
    <w:rsid w:val="009046A0"/>
    <w:rsid w:val="00904DDD"/>
    <w:rsid w:val="00904E2C"/>
    <w:rsid w:val="009050AF"/>
    <w:rsid w:val="0090553F"/>
    <w:rsid w:val="00906F54"/>
    <w:rsid w:val="00907FDC"/>
    <w:rsid w:val="009108E2"/>
    <w:rsid w:val="00911D1B"/>
    <w:rsid w:val="00912610"/>
    <w:rsid w:val="00913AAF"/>
    <w:rsid w:val="0091416E"/>
    <w:rsid w:val="00916F70"/>
    <w:rsid w:val="00917020"/>
    <w:rsid w:val="0091738F"/>
    <w:rsid w:val="00920E36"/>
    <w:rsid w:val="00921A1C"/>
    <w:rsid w:val="00921D83"/>
    <w:rsid w:val="00921F88"/>
    <w:rsid w:val="0092251E"/>
    <w:rsid w:val="00922B1F"/>
    <w:rsid w:val="00923C95"/>
    <w:rsid w:val="00923CF2"/>
    <w:rsid w:val="0092467F"/>
    <w:rsid w:val="00925E7B"/>
    <w:rsid w:val="009271A9"/>
    <w:rsid w:val="009300F1"/>
    <w:rsid w:val="009329CD"/>
    <w:rsid w:val="00932B92"/>
    <w:rsid w:val="00934E5A"/>
    <w:rsid w:val="0093622B"/>
    <w:rsid w:val="0093678E"/>
    <w:rsid w:val="00937151"/>
    <w:rsid w:val="00937B4C"/>
    <w:rsid w:val="0094072A"/>
    <w:rsid w:val="00940789"/>
    <w:rsid w:val="00940B96"/>
    <w:rsid w:val="009418EB"/>
    <w:rsid w:val="00941D07"/>
    <w:rsid w:val="00944351"/>
    <w:rsid w:val="009459B2"/>
    <w:rsid w:val="00945F8B"/>
    <w:rsid w:val="009462E7"/>
    <w:rsid w:val="00946567"/>
    <w:rsid w:val="0094738C"/>
    <w:rsid w:val="0095012A"/>
    <w:rsid w:val="009509CB"/>
    <w:rsid w:val="00950BEA"/>
    <w:rsid w:val="009515FC"/>
    <w:rsid w:val="00951ABE"/>
    <w:rsid w:val="00951B26"/>
    <w:rsid w:val="009521C8"/>
    <w:rsid w:val="00954B46"/>
    <w:rsid w:val="009569CA"/>
    <w:rsid w:val="0095787E"/>
    <w:rsid w:val="00957BC0"/>
    <w:rsid w:val="00960B8A"/>
    <w:rsid w:val="00962256"/>
    <w:rsid w:val="00962724"/>
    <w:rsid w:val="00962FFD"/>
    <w:rsid w:val="0096318D"/>
    <w:rsid w:val="0096373F"/>
    <w:rsid w:val="00966BEC"/>
    <w:rsid w:val="00966F22"/>
    <w:rsid w:val="009672EA"/>
    <w:rsid w:val="00967538"/>
    <w:rsid w:val="00967833"/>
    <w:rsid w:val="00970095"/>
    <w:rsid w:val="009708A3"/>
    <w:rsid w:val="009716F2"/>
    <w:rsid w:val="00973DFF"/>
    <w:rsid w:val="00974B66"/>
    <w:rsid w:val="00975A2E"/>
    <w:rsid w:val="0098098E"/>
    <w:rsid w:val="00980CF9"/>
    <w:rsid w:val="009827D8"/>
    <w:rsid w:val="00982AA5"/>
    <w:rsid w:val="00982AAC"/>
    <w:rsid w:val="00990693"/>
    <w:rsid w:val="00990A6D"/>
    <w:rsid w:val="00990AAA"/>
    <w:rsid w:val="00991259"/>
    <w:rsid w:val="009913A9"/>
    <w:rsid w:val="0099142E"/>
    <w:rsid w:val="0099390B"/>
    <w:rsid w:val="0099392D"/>
    <w:rsid w:val="00993BAF"/>
    <w:rsid w:val="00993D5A"/>
    <w:rsid w:val="00996B0F"/>
    <w:rsid w:val="009976EC"/>
    <w:rsid w:val="009A0136"/>
    <w:rsid w:val="009A09EE"/>
    <w:rsid w:val="009A106C"/>
    <w:rsid w:val="009A136A"/>
    <w:rsid w:val="009A23AA"/>
    <w:rsid w:val="009A25CA"/>
    <w:rsid w:val="009A2A38"/>
    <w:rsid w:val="009A32CA"/>
    <w:rsid w:val="009A3695"/>
    <w:rsid w:val="009A3A56"/>
    <w:rsid w:val="009A3AFF"/>
    <w:rsid w:val="009A4827"/>
    <w:rsid w:val="009A4D8C"/>
    <w:rsid w:val="009A5A6F"/>
    <w:rsid w:val="009A5BA2"/>
    <w:rsid w:val="009A6A32"/>
    <w:rsid w:val="009A77C8"/>
    <w:rsid w:val="009B1211"/>
    <w:rsid w:val="009B12AE"/>
    <w:rsid w:val="009B1A86"/>
    <w:rsid w:val="009B2E55"/>
    <w:rsid w:val="009B4529"/>
    <w:rsid w:val="009B4679"/>
    <w:rsid w:val="009B6B0C"/>
    <w:rsid w:val="009B7759"/>
    <w:rsid w:val="009C2D77"/>
    <w:rsid w:val="009C405E"/>
    <w:rsid w:val="009C487C"/>
    <w:rsid w:val="009C5033"/>
    <w:rsid w:val="009C52D6"/>
    <w:rsid w:val="009C6F66"/>
    <w:rsid w:val="009C711B"/>
    <w:rsid w:val="009C78B0"/>
    <w:rsid w:val="009C7A82"/>
    <w:rsid w:val="009D2967"/>
    <w:rsid w:val="009D2F9E"/>
    <w:rsid w:val="009D350E"/>
    <w:rsid w:val="009D5286"/>
    <w:rsid w:val="009D583C"/>
    <w:rsid w:val="009D586C"/>
    <w:rsid w:val="009D58DC"/>
    <w:rsid w:val="009D5AAE"/>
    <w:rsid w:val="009D5D8B"/>
    <w:rsid w:val="009D62AD"/>
    <w:rsid w:val="009D7195"/>
    <w:rsid w:val="009D7862"/>
    <w:rsid w:val="009E041A"/>
    <w:rsid w:val="009E06AF"/>
    <w:rsid w:val="009E0CFE"/>
    <w:rsid w:val="009E2236"/>
    <w:rsid w:val="009E26ED"/>
    <w:rsid w:val="009E2CBF"/>
    <w:rsid w:val="009E2ED0"/>
    <w:rsid w:val="009E3501"/>
    <w:rsid w:val="009E3789"/>
    <w:rsid w:val="009E59C2"/>
    <w:rsid w:val="009E6C38"/>
    <w:rsid w:val="009E7171"/>
    <w:rsid w:val="009F237C"/>
    <w:rsid w:val="009F441B"/>
    <w:rsid w:val="009F4911"/>
    <w:rsid w:val="009F5882"/>
    <w:rsid w:val="009F6202"/>
    <w:rsid w:val="009F73D6"/>
    <w:rsid w:val="009F73EA"/>
    <w:rsid w:val="00A00386"/>
    <w:rsid w:val="00A00DA8"/>
    <w:rsid w:val="00A01076"/>
    <w:rsid w:val="00A01EEE"/>
    <w:rsid w:val="00A02BF9"/>
    <w:rsid w:val="00A033C8"/>
    <w:rsid w:val="00A036F8"/>
    <w:rsid w:val="00A05422"/>
    <w:rsid w:val="00A058D8"/>
    <w:rsid w:val="00A067C6"/>
    <w:rsid w:val="00A11023"/>
    <w:rsid w:val="00A11914"/>
    <w:rsid w:val="00A12D4B"/>
    <w:rsid w:val="00A14121"/>
    <w:rsid w:val="00A1551B"/>
    <w:rsid w:val="00A16E07"/>
    <w:rsid w:val="00A17BA3"/>
    <w:rsid w:val="00A20D64"/>
    <w:rsid w:val="00A2230A"/>
    <w:rsid w:val="00A24C43"/>
    <w:rsid w:val="00A25009"/>
    <w:rsid w:val="00A25259"/>
    <w:rsid w:val="00A30A82"/>
    <w:rsid w:val="00A31C15"/>
    <w:rsid w:val="00A31E33"/>
    <w:rsid w:val="00A32051"/>
    <w:rsid w:val="00A3282B"/>
    <w:rsid w:val="00A3307D"/>
    <w:rsid w:val="00A34337"/>
    <w:rsid w:val="00A3445E"/>
    <w:rsid w:val="00A34BA9"/>
    <w:rsid w:val="00A35BF0"/>
    <w:rsid w:val="00A36046"/>
    <w:rsid w:val="00A42163"/>
    <w:rsid w:val="00A42615"/>
    <w:rsid w:val="00A42C5A"/>
    <w:rsid w:val="00A432BF"/>
    <w:rsid w:val="00A43B65"/>
    <w:rsid w:val="00A43DAC"/>
    <w:rsid w:val="00A44192"/>
    <w:rsid w:val="00A44C9A"/>
    <w:rsid w:val="00A44F96"/>
    <w:rsid w:val="00A450C5"/>
    <w:rsid w:val="00A454FD"/>
    <w:rsid w:val="00A473D0"/>
    <w:rsid w:val="00A47712"/>
    <w:rsid w:val="00A47E38"/>
    <w:rsid w:val="00A47EBF"/>
    <w:rsid w:val="00A51197"/>
    <w:rsid w:val="00A5159A"/>
    <w:rsid w:val="00A51941"/>
    <w:rsid w:val="00A51D0B"/>
    <w:rsid w:val="00A52789"/>
    <w:rsid w:val="00A52DD9"/>
    <w:rsid w:val="00A53237"/>
    <w:rsid w:val="00A53B00"/>
    <w:rsid w:val="00A53F8F"/>
    <w:rsid w:val="00A5532C"/>
    <w:rsid w:val="00A5548A"/>
    <w:rsid w:val="00A55E74"/>
    <w:rsid w:val="00A567D2"/>
    <w:rsid w:val="00A56960"/>
    <w:rsid w:val="00A56D96"/>
    <w:rsid w:val="00A57396"/>
    <w:rsid w:val="00A579A1"/>
    <w:rsid w:val="00A57BC7"/>
    <w:rsid w:val="00A57E4D"/>
    <w:rsid w:val="00A61233"/>
    <w:rsid w:val="00A61578"/>
    <w:rsid w:val="00A615C1"/>
    <w:rsid w:val="00A61987"/>
    <w:rsid w:val="00A61E38"/>
    <w:rsid w:val="00A6366B"/>
    <w:rsid w:val="00A64B05"/>
    <w:rsid w:val="00A654AC"/>
    <w:rsid w:val="00A6615B"/>
    <w:rsid w:val="00A70132"/>
    <w:rsid w:val="00A70688"/>
    <w:rsid w:val="00A71531"/>
    <w:rsid w:val="00A73EB5"/>
    <w:rsid w:val="00A75008"/>
    <w:rsid w:val="00A77085"/>
    <w:rsid w:val="00A81B54"/>
    <w:rsid w:val="00A82673"/>
    <w:rsid w:val="00A82A37"/>
    <w:rsid w:val="00A850F0"/>
    <w:rsid w:val="00A85B99"/>
    <w:rsid w:val="00A85C5E"/>
    <w:rsid w:val="00A8703C"/>
    <w:rsid w:val="00A9013E"/>
    <w:rsid w:val="00A90B0F"/>
    <w:rsid w:val="00A91BFD"/>
    <w:rsid w:val="00A931C2"/>
    <w:rsid w:val="00A93CD5"/>
    <w:rsid w:val="00A9445F"/>
    <w:rsid w:val="00A957E4"/>
    <w:rsid w:val="00A974DC"/>
    <w:rsid w:val="00A97A5F"/>
    <w:rsid w:val="00AA03D0"/>
    <w:rsid w:val="00AA0601"/>
    <w:rsid w:val="00AA0FC9"/>
    <w:rsid w:val="00AA1B91"/>
    <w:rsid w:val="00AA2482"/>
    <w:rsid w:val="00AA2650"/>
    <w:rsid w:val="00AA2D6A"/>
    <w:rsid w:val="00AA33DC"/>
    <w:rsid w:val="00AA44DA"/>
    <w:rsid w:val="00AA5528"/>
    <w:rsid w:val="00AA5CD8"/>
    <w:rsid w:val="00AB1093"/>
    <w:rsid w:val="00AB22B3"/>
    <w:rsid w:val="00AB30E0"/>
    <w:rsid w:val="00AB331D"/>
    <w:rsid w:val="00AB4316"/>
    <w:rsid w:val="00AB4717"/>
    <w:rsid w:val="00AB471A"/>
    <w:rsid w:val="00AB67B8"/>
    <w:rsid w:val="00AB769C"/>
    <w:rsid w:val="00AB7C26"/>
    <w:rsid w:val="00AC1A25"/>
    <w:rsid w:val="00AC24D9"/>
    <w:rsid w:val="00AC37B1"/>
    <w:rsid w:val="00AC5833"/>
    <w:rsid w:val="00AC5F32"/>
    <w:rsid w:val="00AD0179"/>
    <w:rsid w:val="00AD02C7"/>
    <w:rsid w:val="00AD075D"/>
    <w:rsid w:val="00AD0AE2"/>
    <w:rsid w:val="00AD0DFB"/>
    <w:rsid w:val="00AD14D0"/>
    <w:rsid w:val="00AD277E"/>
    <w:rsid w:val="00AD2D3E"/>
    <w:rsid w:val="00AD4A84"/>
    <w:rsid w:val="00AD6759"/>
    <w:rsid w:val="00AE0A1B"/>
    <w:rsid w:val="00AE109F"/>
    <w:rsid w:val="00AE3E57"/>
    <w:rsid w:val="00AE4883"/>
    <w:rsid w:val="00AE4C18"/>
    <w:rsid w:val="00AE4CCB"/>
    <w:rsid w:val="00AE5322"/>
    <w:rsid w:val="00AE5F55"/>
    <w:rsid w:val="00AE6ACE"/>
    <w:rsid w:val="00AE6DAE"/>
    <w:rsid w:val="00AE76FB"/>
    <w:rsid w:val="00AE784D"/>
    <w:rsid w:val="00AE79B6"/>
    <w:rsid w:val="00AF0A30"/>
    <w:rsid w:val="00AF4726"/>
    <w:rsid w:val="00AF4DAF"/>
    <w:rsid w:val="00AF50A5"/>
    <w:rsid w:val="00AF580B"/>
    <w:rsid w:val="00AF5EEA"/>
    <w:rsid w:val="00AF6622"/>
    <w:rsid w:val="00AF6E16"/>
    <w:rsid w:val="00B00A95"/>
    <w:rsid w:val="00B017E7"/>
    <w:rsid w:val="00B01D6F"/>
    <w:rsid w:val="00B02730"/>
    <w:rsid w:val="00B042B5"/>
    <w:rsid w:val="00B067FC"/>
    <w:rsid w:val="00B10490"/>
    <w:rsid w:val="00B11292"/>
    <w:rsid w:val="00B11867"/>
    <w:rsid w:val="00B1272D"/>
    <w:rsid w:val="00B13234"/>
    <w:rsid w:val="00B13904"/>
    <w:rsid w:val="00B14D73"/>
    <w:rsid w:val="00B153F9"/>
    <w:rsid w:val="00B15F79"/>
    <w:rsid w:val="00B1640F"/>
    <w:rsid w:val="00B174AB"/>
    <w:rsid w:val="00B174F8"/>
    <w:rsid w:val="00B20240"/>
    <w:rsid w:val="00B20666"/>
    <w:rsid w:val="00B21557"/>
    <w:rsid w:val="00B226D4"/>
    <w:rsid w:val="00B22F8C"/>
    <w:rsid w:val="00B23AF0"/>
    <w:rsid w:val="00B23FDB"/>
    <w:rsid w:val="00B2488A"/>
    <w:rsid w:val="00B25C56"/>
    <w:rsid w:val="00B260EB"/>
    <w:rsid w:val="00B26393"/>
    <w:rsid w:val="00B278E6"/>
    <w:rsid w:val="00B30452"/>
    <w:rsid w:val="00B30B79"/>
    <w:rsid w:val="00B30DAE"/>
    <w:rsid w:val="00B3142E"/>
    <w:rsid w:val="00B31CBA"/>
    <w:rsid w:val="00B32505"/>
    <w:rsid w:val="00B32930"/>
    <w:rsid w:val="00B329CC"/>
    <w:rsid w:val="00B32EDC"/>
    <w:rsid w:val="00B33585"/>
    <w:rsid w:val="00B33788"/>
    <w:rsid w:val="00B33823"/>
    <w:rsid w:val="00B33C12"/>
    <w:rsid w:val="00B3440E"/>
    <w:rsid w:val="00B3475B"/>
    <w:rsid w:val="00B37232"/>
    <w:rsid w:val="00B378E9"/>
    <w:rsid w:val="00B406EF"/>
    <w:rsid w:val="00B4147C"/>
    <w:rsid w:val="00B41E73"/>
    <w:rsid w:val="00B4213C"/>
    <w:rsid w:val="00B429FA"/>
    <w:rsid w:val="00B44ABE"/>
    <w:rsid w:val="00B44B89"/>
    <w:rsid w:val="00B44C15"/>
    <w:rsid w:val="00B4545E"/>
    <w:rsid w:val="00B461D8"/>
    <w:rsid w:val="00B46532"/>
    <w:rsid w:val="00B467E5"/>
    <w:rsid w:val="00B46BCF"/>
    <w:rsid w:val="00B475B9"/>
    <w:rsid w:val="00B508A7"/>
    <w:rsid w:val="00B50D16"/>
    <w:rsid w:val="00B513A5"/>
    <w:rsid w:val="00B51FE4"/>
    <w:rsid w:val="00B52257"/>
    <w:rsid w:val="00B52BCA"/>
    <w:rsid w:val="00B53725"/>
    <w:rsid w:val="00B538C3"/>
    <w:rsid w:val="00B5424A"/>
    <w:rsid w:val="00B54BB9"/>
    <w:rsid w:val="00B54FF6"/>
    <w:rsid w:val="00B557AD"/>
    <w:rsid w:val="00B56042"/>
    <w:rsid w:val="00B56D42"/>
    <w:rsid w:val="00B56F7A"/>
    <w:rsid w:val="00B57375"/>
    <w:rsid w:val="00B60A4D"/>
    <w:rsid w:val="00B61075"/>
    <w:rsid w:val="00B613DB"/>
    <w:rsid w:val="00B62580"/>
    <w:rsid w:val="00B6397F"/>
    <w:rsid w:val="00B643B7"/>
    <w:rsid w:val="00B64B8A"/>
    <w:rsid w:val="00B64BD1"/>
    <w:rsid w:val="00B64DF3"/>
    <w:rsid w:val="00B65F85"/>
    <w:rsid w:val="00B6635E"/>
    <w:rsid w:val="00B66593"/>
    <w:rsid w:val="00B66B74"/>
    <w:rsid w:val="00B66CAF"/>
    <w:rsid w:val="00B66F73"/>
    <w:rsid w:val="00B66FBD"/>
    <w:rsid w:val="00B676A1"/>
    <w:rsid w:val="00B70540"/>
    <w:rsid w:val="00B71BD4"/>
    <w:rsid w:val="00B71CAC"/>
    <w:rsid w:val="00B71F6E"/>
    <w:rsid w:val="00B7307C"/>
    <w:rsid w:val="00B730D3"/>
    <w:rsid w:val="00B73751"/>
    <w:rsid w:val="00B73E07"/>
    <w:rsid w:val="00B74381"/>
    <w:rsid w:val="00B74DFD"/>
    <w:rsid w:val="00B75AAB"/>
    <w:rsid w:val="00B76DAB"/>
    <w:rsid w:val="00B81352"/>
    <w:rsid w:val="00B81985"/>
    <w:rsid w:val="00B819EC"/>
    <w:rsid w:val="00B81B93"/>
    <w:rsid w:val="00B84270"/>
    <w:rsid w:val="00B84E39"/>
    <w:rsid w:val="00B86816"/>
    <w:rsid w:val="00B8768C"/>
    <w:rsid w:val="00B87B74"/>
    <w:rsid w:val="00B90AA0"/>
    <w:rsid w:val="00B916EA"/>
    <w:rsid w:val="00B91C4A"/>
    <w:rsid w:val="00B91FB0"/>
    <w:rsid w:val="00B922C0"/>
    <w:rsid w:val="00B922DA"/>
    <w:rsid w:val="00B92573"/>
    <w:rsid w:val="00B92E32"/>
    <w:rsid w:val="00B93B41"/>
    <w:rsid w:val="00B93CA3"/>
    <w:rsid w:val="00B979F8"/>
    <w:rsid w:val="00BA0071"/>
    <w:rsid w:val="00BA0159"/>
    <w:rsid w:val="00BA0177"/>
    <w:rsid w:val="00BA0796"/>
    <w:rsid w:val="00BA29AA"/>
    <w:rsid w:val="00BA7093"/>
    <w:rsid w:val="00BA7B22"/>
    <w:rsid w:val="00BB22FF"/>
    <w:rsid w:val="00BB294D"/>
    <w:rsid w:val="00BB2F95"/>
    <w:rsid w:val="00BB3333"/>
    <w:rsid w:val="00BB3C10"/>
    <w:rsid w:val="00BB4610"/>
    <w:rsid w:val="00BC06F4"/>
    <w:rsid w:val="00BC099D"/>
    <w:rsid w:val="00BC193D"/>
    <w:rsid w:val="00BC1E64"/>
    <w:rsid w:val="00BC1F1A"/>
    <w:rsid w:val="00BC2CA8"/>
    <w:rsid w:val="00BC31F8"/>
    <w:rsid w:val="00BC33C3"/>
    <w:rsid w:val="00BC53B3"/>
    <w:rsid w:val="00BC5478"/>
    <w:rsid w:val="00BC5850"/>
    <w:rsid w:val="00BC6269"/>
    <w:rsid w:val="00BC6D6A"/>
    <w:rsid w:val="00BC74AB"/>
    <w:rsid w:val="00BC7930"/>
    <w:rsid w:val="00BC7949"/>
    <w:rsid w:val="00BD0C07"/>
    <w:rsid w:val="00BD1E0C"/>
    <w:rsid w:val="00BD229E"/>
    <w:rsid w:val="00BD2A59"/>
    <w:rsid w:val="00BD2BBB"/>
    <w:rsid w:val="00BD311A"/>
    <w:rsid w:val="00BD469D"/>
    <w:rsid w:val="00BD792C"/>
    <w:rsid w:val="00BE01EE"/>
    <w:rsid w:val="00BE1D51"/>
    <w:rsid w:val="00BE2460"/>
    <w:rsid w:val="00BE35DC"/>
    <w:rsid w:val="00BE3708"/>
    <w:rsid w:val="00BE3BC1"/>
    <w:rsid w:val="00BE4A62"/>
    <w:rsid w:val="00BE538C"/>
    <w:rsid w:val="00BE5ABF"/>
    <w:rsid w:val="00BE62B1"/>
    <w:rsid w:val="00BE632F"/>
    <w:rsid w:val="00BE64A6"/>
    <w:rsid w:val="00BE66D1"/>
    <w:rsid w:val="00BE6B49"/>
    <w:rsid w:val="00BF0040"/>
    <w:rsid w:val="00BF0C51"/>
    <w:rsid w:val="00BF1A68"/>
    <w:rsid w:val="00BF1E48"/>
    <w:rsid w:val="00BF292E"/>
    <w:rsid w:val="00BF306E"/>
    <w:rsid w:val="00BF3203"/>
    <w:rsid w:val="00BF5200"/>
    <w:rsid w:val="00BF61FE"/>
    <w:rsid w:val="00BF6F42"/>
    <w:rsid w:val="00BF77FC"/>
    <w:rsid w:val="00C0080E"/>
    <w:rsid w:val="00C00DD5"/>
    <w:rsid w:val="00C01226"/>
    <w:rsid w:val="00C0200B"/>
    <w:rsid w:val="00C0215E"/>
    <w:rsid w:val="00C030BA"/>
    <w:rsid w:val="00C033E3"/>
    <w:rsid w:val="00C036DA"/>
    <w:rsid w:val="00C06B54"/>
    <w:rsid w:val="00C06E63"/>
    <w:rsid w:val="00C07BFE"/>
    <w:rsid w:val="00C11610"/>
    <w:rsid w:val="00C11BB1"/>
    <w:rsid w:val="00C125FF"/>
    <w:rsid w:val="00C12B57"/>
    <w:rsid w:val="00C14324"/>
    <w:rsid w:val="00C14529"/>
    <w:rsid w:val="00C14C28"/>
    <w:rsid w:val="00C14DC9"/>
    <w:rsid w:val="00C15C1A"/>
    <w:rsid w:val="00C16390"/>
    <w:rsid w:val="00C179EA"/>
    <w:rsid w:val="00C17D33"/>
    <w:rsid w:val="00C2093B"/>
    <w:rsid w:val="00C20F83"/>
    <w:rsid w:val="00C210CA"/>
    <w:rsid w:val="00C21A85"/>
    <w:rsid w:val="00C221AE"/>
    <w:rsid w:val="00C22429"/>
    <w:rsid w:val="00C2417F"/>
    <w:rsid w:val="00C24896"/>
    <w:rsid w:val="00C24B77"/>
    <w:rsid w:val="00C2637C"/>
    <w:rsid w:val="00C2788A"/>
    <w:rsid w:val="00C27E27"/>
    <w:rsid w:val="00C3155B"/>
    <w:rsid w:val="00C327AB"/>
    <w:rsid w:val="00C3380A"/>
    <w:rsid w:val="00C33E92"/>
    <w:rsid w:val="00C3449E"/>
    <w:rsid w:val="00C34675"/>
    <w:rsid w:val="00C352AF"/>
    <w:rsid w:val="00C35E33"/>
    <w:rsid w:val="00C36427"/>
    <w:rsid w:val="00C36BA1"/>
    <w:rsid w:val="00C36CBD"/>
    <w:rsid w:val="00C3774D"/>
    <w:rsid w:val="00C40888"/>
    <w:rsid w:val="00C42540"/>
    <w:rsid w:val="00C45180"/>
    <w:rsid w:val="00C451F5"/>
    <w:rsid w:val="00C472F2"/>
    <w:rsid w:val="00C506C7"/>
    <w:rsid w:val="00C51A7E"/>
    <w:rsid w:val="00C525C3"/>
    <w:rsid w:val="00C52BE5"/>
    <w:rsid w:val="00C53BB3"/>
    <w:rsid w:val="00C55CB9"/>
    <w:rsid w:val="00C55CE2"/>
    <w:rsid w:val="00C563D0"/>
    <w:rsid w:val="00C5677B"/>
    <w:rsid w:val="00C574F3"/>
    <w:rsid w:val="00C57629"/>
    <w:rsid w:val="00C57A36"/>
    <w:rsid w:val="00C57B3B"/>
    <w:rsid w:val="00C57F7C"/>
    <w:rsid w:val="00C600F5"/>
    <w:rsid w:val="00C60866"/>
    <w:rsid w:val="00C6144E"/>
    <w:rsid w:val="00C619BE"/>
    <w:rsid w:val="00C61A69"/>
    <w:rsid w:val="00C6371C"/>
    <w:rsid w:val="00C63A64"/>
    <w:rsid w:val="00C63E55"/>
    <w:rsid w:val="00C64547"/>
    <w:rsid w:val="00C647DA"/>
    <w:rsid w:val="00C64D67"/>
    <w:rsid w:val="00C6565D"/>
    <w:rsid w:val="00C65BEB"/>
    <w:rsid w:val="00C675A9"/>
    <w:rsid w:val="00C67A2E"/>
    <w:rsid w:val="00C707DE"/>
    <w:rsid w:val="00C72078"/>
    <w:rsid w:val="00C72B72"/>
    <w:rsid w:val="00C7308B"/>
    <w:rsid w:val="00C732D3"/>
    <w:rsid w:val="00C74355"/>
    <w:rsid w:val="00C75425"/>
    <w:rsid w:val="00C7769D"/>
    <w:rsid w:val="00C77E1D"/>
    <w:rsid w:val="00C82118"/>
    <w:rsid w:val="00C85C50"/>
    <w:rsid w:val="00C85D61"/>
    <w:rsid w:val="00C90EC3"/>
    <w:rsid w:val="00C90EEB"/>
    <w:rsid w:val="00C922D7"/>
    <w:rsid w:val="00C92775"/>
    <w:rsid w:val="00C93684"/>
    <w:rsid w:val="00C94FD4"/>
    <w:rsid w:val="00C96FE2"/>
    <w:rsid w:val="00C97B61"/>
    <w:rsid w:val="00CA067F"/>
    <w:rsid w:val="00CA4C2E"/>
    <w:rsid w:val="00CA588F"/>
    <w:rsid w:val="00CA61AA"/>
    <w:rsid w:val="00CA6B1C"/>
    <w:rsid w:val="00CA736C"/>
    <w:rsid w:val="00CA78EB"/>
    <w:rsid w:val="00CA7CB2"/>
    <w:rsid w:val="00CB009A"/>
    <w:rsid w:val="00CB00AF"/>
    <w:rsid w:val="00CB0162"/>
    <w:rsid w:val="00CB08DE"/>
    <w:rsid w:val="00CB161B"/>
    <w:rsid w:val="00CB242D"/>
    <w:rsid w:val="00CB34B7"/>
    <w:rsid w:val="00CB394B"/>
    <w:rsid w:val="00CB39CF"/>
    <w:rsid w:val="00CB42C4"/>
    <w:rsid w:val="00CB4C25"/>
    <w:rsid w:val="00CB59C4"/>
    <w:rsid w:val="00CB5A01"/>
    <w:rsid w:val="00CB7384"/>
    <w:rsid w:val="00CC1232"/>
    <w:rsid w:val="00CC1DFD"/>
    <w:rsid w:val="00CC1E3F"/>
    <w:rsid w:val="00CC297A"/>
    <w:rsid w:val="00CC3021"/>
    <w:rsid w:val="00CC3B24"/>
    <w:rsid w:val="00CC42C9"/>
    <w:rsid w:val="00CC4F4E"/>
    <w:rsid w:val="00CC5F8F"/>
    <w:rsid w:val="00CC6110"/>
    <w:rsid w:val="00CC6651"/>
    <w:rsid w:val="00CC68C0"/>
    <w:rsid w:val="00CC6EE5"/>
    <w:rsid w:val="00CD0224"/>
    <w:rsid w:val="00CD08F4"/>
    <w:rsid w:val="00CD1BC4"/>
    <w:rsid w:val="00CD1F19"/>
    <w:rsid w:val="00CD2417"/>
    <w:rsid w:val="00CD255A"/>
    <w:rsid w:val="00CD25FC"/>
    <w:rsid w:val="00CD3366"/>
    <w:rsid w:val="00CD3560"/>
    <w:rsid w:val="00CD4D4A"/>
    <w:rsid w:val="00CD6A16"/>
    <w:rsid w:val="00CD6B30"/>
    <w:rsid w:val="00CD6E12"/>
    <w:rsid w:val="00CE170D"/>
    <w:rsid w:val="00CE17C3"/>
    <w:rsid w:val="00CE67BF"/>
    <w:rsid w:val="00CF0838"/>
    <w:rsid w:val="00CF1808"/>
    <w:rsid w:val="00CF202B"/>
    <w:rsid w:val="00CF2CAC"/>
    <w:rsid w:val="00CF2CD8"/>
    <w:rsid w:val="00CF36F1"/>
    <w:rsid w:val="00CF3875"/>
    <w:rsid w:val="00CF40AB"/>
    <w:rsid w:val="00CF75F4"/>
    <w:rsid w:val="00D010CF"/>
    <w:rsid w:val="00D01182"/>
    <w:rsid w:val="00D02383"/>
    <w:rsid w:val="00D02B67"/>
    <w:rsid w:val="00D0326F"/>
    <w:rsid w:val="00D04950"/>
    <w:rsid w:val="00D050C4"/>
    <w:rsid w:val="00D073E9"/>
    <w:rsid w:val="00D1050D"/>
    <w:rsid w:val="00D1272C"/>
    <w:rsid w:val="00D13357"/>
    <w:rsid w:val="00D136A6"/>
    <w:rsid w:val="00D156FF"/>
    <w:rsid w:val="00D16127"/>
    <w:rsid w:val="00D171A1"/>
    <w:rsid w:val="00D176F6"/>
    <w:rsid w:val="00D21958"/>
    <w:rsid w:val="00D21B60"/>
    <w:rsid w:val="00D262E8"/>
    <w:rsid w:val="00D26590"/>
    <w:rsid w:val="00D2681C"/>
    <w:rsid w:val="00D26D10"/>
    <w:rsid w:val="00D279B0"/>
    <w:rsid w:val="00D27EEB"/>
    <w:rsid w:val="00D30E7A"/>
    <w:rsid w:val="00D310B0"/>
    <w:rsid w:val="00D32E70"/>
    <w:rsid w:val="00D34B11"/>
    <w:rsid w:val="00D3717F"/>
    <w:rsid w:val="00D40044"/>
    <w:rsid w:val="00D40AAF"/>
    <w:rsid w:val="00D41D2A"/>
    <w:rsid w:val="00D41E75"/>
    <w:rsid w:val="00D42B59"/>
    <w:rsid w:val="00D42E37"/>
    <w:rsid w:val="00D435A0"/>
    <w:rsid w:val="00D462E0"/>
    <w:rsid w:val="00D47993"/>
    <w:rsid w:val="00D52E3F"/>
    <w:rsid w:val="00D52E90"/>
    <w:rsid w:val="00D53809"/>
    <w:rsid w:val="00D53B68"/>
    <w:rsid w:val="00D541CB"/>
    <w:rsid w:val="00D5664A"/>
    <w:rsid w:val="00D56D92"/>
    <w:rsid w:val="00D56E86"/>
    <w:rsid w:val="00D60641"/>
    <w:rsid w:val="00D63012"/>
    <w:rsid w:val="00D633A3"/>
    <w:rsid w:val="00D6369E"/>
    <w:rsid w:val="00D64079"/>
    <w:rsid w:val="00D66245"/>
    <w:rsid w:val="00D70FA0"/>
    <w:rsid w:val="00D715FC"/>
    <w:rsid w:val="00D71960"/>
    <w:rsid w:val="00D71B34"/>
    <w:rsid w:val="00D71C83"/>
    <w:rsid w:val="00D72038"/>
    <w:rsid w:val="00D72538"/>
    <w:rsid w:val="00D734DA"/>
    <w:rsid w:val="00D73945"/>
    <w:rsid w:val="00D746B8"/>
    <w:rsid w:val="00D753EE"/>
    <w:rsid w:val="00D775C8"/>
    <w:rsid w:val="00D7794F"/>
    <w:rsid w:val="00D77E61"/>
    <w:rsid w:val="00D802A2"/>
    <w:rsid w:val="00D81887"/>
    <w:rsid w:val="00D84454"/>
    <w:rsid w:val="00D844C0"/>
    <w:rsid w:val="00D84702"/>
    <w:rsid w:val="00D8577F"/>
    <w:rsid w:val="00D85E61"/>
    <w:rsid w:val="00D867B7"/>
    <w:rsid w:val="00D8702D"/>
    <w:rsid w:val="00D90312"/>
    <w:rsid w:val="00D92706"/>
    <w:rsid w:val="00D9318D"/>
    <w:rsid w:val="00D93911"/>
    <w:rsid w:val="00D93DD2"/>
    <w:rsid w:val="00D94742"/>
    <w:rsid w:val="00D95240"/>
    <w:rsid w:val="00D955BB"/>
    <w:rsid w:val="00DA2116"/>
    <w:rsid w:val="00DA2614"/>
    <w:rsid w:val="00DA2B5C"/>
    <w:rsid w:val="00DA370D"/>
    <w:rsid w:val="00DA6861"/>
    <w:rsid w:val="00DB1FF4"/>
    <w:rsid w:val="00DB2476"/>
    <w:rsid w:val="00DB2B9F"/>
    <w:rsid w:val="00DB31C1"/>
    <w:rsid w:val="00DB35F6"/>
    <w:rsid w:val="00DB3D38"/>
    <w:rsid w:val="00DB461D"/>
    <w:rsid w:val="00DB4EA2"/>
    <w:rsid w:val="00DB5EA4"/>
    <w:rsid w:val="00DB641C"/>
    <w:rsid w:val="00DB6594"/>
    <w:rsid w:val="00DB6C88"/>
    <w:rsid w:val="00DB7DB8"/>
    <w:rsid w:val="00DC0226"/>
    <w:rsid w:val="00DC2242"/>
    <w:rsid w:val="00DC2FEE"/>
    <w:rsid w:val="00DC345D"/>
    <w:rsid w:val="00DC4025"/>
    <w:rsid w:val="00DC4ED5"/>
    <w:rsid w:val="00DC6106"/>
    <w:rsid w:val="00DC683D"/>
    <w:rsid w:val="00DC7583"/>
    <w:rsid w:val="00DC78D9"/>
    <w:rsid w:val="00DD00C2"/>
    <w:rsid w:val="00DD01AF"/>
    <w:rsid w:val="00DD18B8"/>
    <w:rsid w:val="00DD235C"/>
    <w:rsid w:val="00DD3CDB"/>
    <w:rsid w:val="00DD41DD"/>
    <w:rsid w:val="00DD49F2"/>
    <w:rsid w:val="00DD56EB"/>
    <w:rsid w:val="00DD685D"/>
    <w:rsid w:val="00DD72E8"/>
    <w:rsid w:val="00DD7A36"/>
    <w:rsid w:val="00DD7C41"/>
    <w:rsid w:val="00DE1309"/>
    <w:rsid w:val="00DE19C3"/>
    <w:rsid w:val="00DE1B01"/>
    <w:rsid w:val="00DE2C62"/>
    <w:rsid w:val="00DE3640"/>
    <w:rsid w:val="00DE40DD"/>
    <w:rsid w:val="00DE44DA"/>
    <w:rsid w:val="00DE55E5"/>
    <w:rsid w:val="00DF0B9F"/>
    <w:rsid w:val="00DF10CA"/>
    <w:rsid w:val="00DF2756"/>
    <w:rsid w:val="00DF3689"/>
    <w:rsid w:val="00DF561E"/>
    <w:rsid w:val="00DF6981"/>
    <w:rsid w:val="00DF6B6D"/>
    <w:rsid w:val="00DF75EB"/>
    <w:rsid w:val="00E00393"/>
    <w:rsid w:val="00E005FC"/>
    <w:rsid w:val="00E01A17"/>
    <w:rsid w:val="00E0209B"/>
    <w:rsid w:val="00E02B13"/>
    <w:rsid w:val="00E030B4"/>
    <w:rsid w:val="00E03970"/>
    <w:rsid w:val="00E047BD"/>
    <w:rsid w:val="00E078A2"/>
    <w:rsid w:val="00E079B7"/>
    <w:rsid w:val="00E1015F"/>
    <w:rsid w:val="00E13635"/>
    <w:rsid w:val="00E143C3"/>
    <w:rsid w:val="00E1572F"/>
    <w:rsid w:val="00E164F3"/>
    <w:rsid w:val="00E17CAA"/>
    <w:rsid w:val="00E204A8"/>
    <w:rsid w:val="00E20B3E"/>
    <w:rsid w:val="00E21504"/>
    <w:rsid w:val="00E21652"/>
    <w:rsid w:val="00E221AA"/>
    <w:rsid w:val="00E22548"/>
    <w:rsid w:val="00E2316E"/>
    <w:rsid w:val="00E263FD"/>
    <w:rsid w:val="00E2692D"/>
    <w:rsid w:val="00E26A9C"/>
    <w:rsid w:val="00E30182"/>
    <w:rsid w:val="00E318EF"/>
    <w:rsid w:val="00E331FB"/>
    <w:rsid w:val="00E337A1"/>
    <w:rsid w:val="00E337DF"/>
    <w:rsid w:val="00E3390D"/>
    <w:rsid w:val="00E34633"/>
    <w:rsid w:val="00E3534A"/>
    <w:rsid w:val="00E40E36"/>
    <w:rsid w:val="00E40F36"/>
    <w:rsid w:val="00E40F7B"/>
    <w:rsid w:val="00E40FFC"/>
    <w:rsid w:val="00E411BB"/>
    <w:rsid w:val="00E41B33"/>
    <w:rsid w:val="00E42E91"/>
    <w:rsid w:val="00E43477"/>
    <w:rsid w:val="00E43DFA"/>
    <w:rsid w:val="00E443BF"/>
    <w:rsid w:val="00E45136"/>
    <w:rsid w:val="00E46427"/>
    <w:rsid w:val="00E476D3"/>
    <w:rsid w:val="00E507A6"/>
    <w:rsid w:val="00E519FE"/>
    <w:rsid w:val="00E51BC4"/>
    <w:rsid w:val="00E51EA5"/>
    <w:rsid w:val="00E52212"/>
    <w:rsid w:val="00E5238F"/>
    <w:rsid w:val="00E52504"/>
    <w:rsid w:val="00E53090"/>
    <w:rsid w:val="00E534A2"/>
    <w:rsid w:val="00E5474B"/>
    <w:rsid w:val="00E560DA"/>
    <w:rsid w:val="00E56249"/>
    <w:rsid w:val="00E566A8"/>
    <w:rsid w:val="00E5717E"/>
    <w:rsid w:val="00E6177E"/>
    <w:rsid w:val="00E63527"/>
    <w:rsid w:val="00E63542"/>
    <w:rsid w:val="00E6356F"/>
    <w:rsid w:val="00E63CDB"/>
    <w:rsid w:val="00E647F2"/>
    <w:rsid w:val="00E64808"/>
    <w:rsid w:val="00E64E0D"/>
    <w:rsid w:val="00E65A92"/>
    <w:rsid w:val="00E65FAB"/>
    <w:rsid w:val="00E6740E"/>
    <w:rsid w:val="00E7041C"/>
    <w:rsid w:val="00E70B61"/>
    <w:rsid w:val="00E726BB"/>
    <w:rsid w:val="00E7283A"/>
    <w:rsid w:val="00E72D34"/>
    <w:rsid w:val="00E72EDF"/>
    <w:rsid w:val="00E73129"/>
    <w:rsid w:val="00E733B4"/>
    <w:rsid w:val="00E733E1"/>
    <w:rsid w:val="00E73F90"/>
    <w:rsid w:val="00E74B00"/>
    <w:rsid w:val="00E750CB"/>
    <w:rsid w:val="00E76036"/>
    <w:rsid w:val="00E76201"/>
    <w:rsid w:val="00E769F4"/>
    <w:rsid w:val="00E77415"/>
    <w:rsid w:val="00E81A6C"/>
    <w:rsid w:val="00E81A97"/>
    <w:rsid w:val="00E822D6"/>
    <w:rsid w:val="00E83FC0"/>
    <w:rsid w:val="00E85EDA"/>
    <w:rsid w:val="00E87128"/>
    <w:rsid w:val="00E872B7"/>
    <w:rsid w:val="00E87BD4"/>
    <w:rsid w:val="00E90943"/>
    <w:rsid w:val="00E9132A"/>
    <w:rsid w:val="00E9180E"/>
    <w:rsid w:val="00E91B39"/>
    <w:rsid w:val="00E91EB3"/>
    <w:rsid w:val="00E9218E"/>
    <w:rsid w:val="00E92B33"/>
    <w:rsid w:val="00E93A11"/>
    <w:rsid w:val="00E93C1D"/>
    <w:rsid w:val="00E942E6"/>
    <w:rsid w:val="00E948AD"/>
    <w:rsid w:val="00E956BB"/>
    <w:rsid w:val="00E95735"/>
    <w:rsid w:val="00E95C0A"/>
    <w:rsid w:val="00E95F58"/>
    <w:rsid w:val="00E96BD7"/>
    <w:rsid w:val="00E97483"/>
    <w:rsid w:val="00E97E3E"/>
    <w:rsid w:val="00EA012D"/>
    <w:rsid w:val="00EA1061"/>
    <w:rsid w:val="00EA25F0"/>
    <w:rsid w:val="00EA2991"/>
    <w:rsid w:val="00EA2D5B"/>
    <w:rsid w:val="00EA2F19"/>
    <w:rsid w:val="00EA3AC3"/>
    <w:rsid w:val="00EA4F58"/>
    <w:rsid w:val="00EA5726"/>
    <w:rsid w:val="00EA5E96"/>
    <w:rsid w:val="00EA60F1"/>
    <w:rsid w:val="00EA7DC7"/>
    <w:rsid w:val="00EB1078"/>
    <w:rsid w:val="00EB3D79"/>
    <w:rsid w:val="00EB49FF"/>
    <w:rsid w:val="00EB4C67"/>
    <w:rsid w:val="00EB5696"/>
    <w:rsid w:val="00EB5F0C"/>
    <w:rsid w:val="00EB6084"/>
    <w:rsid w:val="00EB622D"/>
    <w:rsid w:val="00EC0309"/>
    <w:rsid w:val="00EC0CC3"/>
    <w:rsid w:val="00EC0EFF"/>
    <w:rsid w:val="00EC17B5"/>
    <w:rsid w:val="00EC2910"/>
    <w:rsid w:val="00EC30B9"/>
    <w:rsid w:val="00EC7F76"/>
    <w:rsid w:val="00ED040D"/>
    <w:rsid w:val="00ED2198"/>
    <w:rsid w:val="00ED22D6"/>
    <w:rsid w:val="00ED30B8"/>
    <w:rsid w:val="00ED30DF"/>
    <w:rsid w:val="00ED3F99"/>
    <w:rsid w:val="00ED6220"/>
    <w:rsid w:val="00ED6409"/>
    <w:rsid w:val="00ED6774"/>
    <w:rsid w:val="00ED7C72"/>
    <w:rsid w:val="00ED7D73"/>
    <w:rsid w:val="00ED7FDE"/>
    <w:rsid w:val="00EE038D"/>
    <w:rsid w:val="00EE0547"/>
    <w:rsid w:val="00EE11E9"/>
    <w:rsid w:val="00EE253B"/>
    <w:rsid w:val="00EE2749"/>
    <w:rsid w:val="00EE6959"/>
    <w:rsid w:val="00EE7DE6"/>
    <w:rsid w:val="00EE7EAE"/>
    <w:rsid w:val="00EF073F"/>
    <w:rsid w:val="00EF1020"/>
    <w:rsid w:val="00EF131C"/>
    <w:rsid w:val="00EF1591"/>
    <w:rsid w:val="00EF32AA"/>
    <w:rsid w:val="00EF34B4"/>
    <w:rsid w:val="00EF37EB"/>
    <w:rsid w:val="00EF50F2"/>
    <w:rsid w:val="00EF7464"/>
    <w:rsid w:val="00EF7A7C"/>
    <w:rsid w:val="00F00284"/>
    <w:rsid w:val="00F0158A"/>
    <w:rsid w:val="00F01A39"/>
    <w:rsid w:val="00F022B6"/>
    <w:rsid w:val="00F025C6"/>
    <w:rsid w:val="00F03106"/>
    <w:rsid w:val="00F03E0C"/>
    <w:rsid w:val="00F0488C"/>
    <w:rsid w:val="00F04C14"/>
    <w:rsid w:val="00F055F5"/>
    <w:rsid w:val="00F06D08"/>
    <w:rsid w:val="00F0715A"/>
    <w:rsid w:val="00F07294"/>
    <w:rsid w:val="00F0762D"/>
    <w:rsid w:val="00F10FDF"/>
    <w:rsid w:val="00F11586"/>
    <w:rsid w:val="00F120E6"/>
    <w:rsid w:val="00F1433F"/>
    <w:rsid w:val="00F14E1F"/>
    <w:rsid w:val="00F201B8"/>
    <w:rsid w:val="00F208AA"/>
    <w:rsid w:val="00F21E25"/>
    <w:rsid w:val="00F22BD3"/>
    <w:rsid w:val="00F2347A"/>
    <w:rsid w:val="00F25093"/>
    <w:rsid w:val="00F25AE9"/>
    <w:rsid w:val="00F302CB"/>
    <w:rsid w:val="00F30407"/>
    <w:rsid w:val="00F308B5"/>
    <w:rsid w:val="00F331C6"/>
    <w:rsid w:val="00F33AAB"/>
    <w:rsid w:val="00F33FDD"/>
    <w:rsid w:val="00F34153"/>
    <w:rsid w:val="00F34ACE"/>
    <w:rsid w:val="00F351F3"/>
    <w:rsid w:val="00F37242"/>
    <w:rsid w:val="00F37772"/>
    <w:rsid w:val="00F407E0"/>
    <w:rsid w:val="00F41045"/>
    <w:rsid w:val="00F42133"/>
    <w:rsid w:val="00F426F9"/>
    <w:rsid w:val="00F42D5D"/>
    <w:rsid w:val="00F43551"/>
    <w:rsid w:val="00F43DAB"/>
    <w:rsid w:val="00F44530"/>
    <w:rsid w:val="00F44D32"/>
    <w:rsid w:val="00F457F1"/>
    <w:rsid w:val="00F45BFA"/>
    <w:rsid w:val="00F4730E"/>
    <w:rsid w:val="00F47AC4"/>
    <w:rsid w:val="00F47FC3"/>
    <w:rsid w:val="00F50546"/>
    <w:rsid w:val="00F511D5"/>
    <w:rsid w:val="00F513AF"/>
    <w:rsid w:val="00F5426C"/>
    <w:rsid w:val="00F559F0"/>
    <w:rsid w:val="00F55E63"/>
    <w:rsid w:val="00F5764B"/>
    <w:rsid w:val="00F60135"/>
    <w:rsid w:val="00F605DE"/>
    <w:rsid w:val="00F612D7"/>
    <w:rsid w:val="00F6255A"/>
    <w:rsid w:val="00F6422A"/>
    <w:rsid w:val="00F64AB6"/>
    <w:rsid w:val="00F65205"/>
    <w:rsid w:val="00F65F32"/>
    <w:rsid w:val="00F66153"/>
    <w:rsid w:val="00F66B41"/>
    <w:rsid w:val="00F670DF"/>
    <w:rsid w:val="00F722B0"/>
    <w:rsid w:val="00F72679"/>
    <w:rsid w:val="00F73343"/>
    <w:rsid w:val="00F7532F"/>
    <w:rsid w:val="00F75AE4"/>
    <w:rsid w:val="00F76021"/>
    <w:rsid w:val="00F77C7F"/>
    <w:rsid w:val="00F811EB"/>
    <w:rsid w:val="00F818CF"/>
    <w:rsid w:val="00F8379B"/>
    <w:rsid w:val="00F84A35"/>
    <w:rsid w:val="00F84CE8"/>
    <w:rsid w:val="00F84E54"/>
    <w:rsid w:val="00F84EAD"/>
    <w:rsid w:val="00F869DB"/>
    <w:rsid w:val="00F914DE"/>
    <w:rsid w:val="00F91ACE"/>
    <w:rsid w:val="00F920FC"/>
    <w:rsid w:val="00F930C1"/>
    <w:rsid w:val="00F935B2"/>
    <w:rsid w:val="00F93697"/>
    <w:rsid w:val="00F95161"/>
    <w:rsid w:val="00F95D22"/>
    <w:rsid w:val="00F97682"/>
    <w:rsid w:val="00FA1521"/>
    <w:rsid w:val="00FA1788"/>
    <w:rsid w:val="00FA1929"/>
    <w:rsid w:val="00FA275C"/>
    <w:rsid w:val="00FA2985"/>
    <w:rsid w:val="00FA55FB"/>
    <w:rsid w:val="00FA6BF3"/>
    <w:rsid w:val="00FA7651"/>
    <w:rsid w:val="00FA7D89"/>
    <w:rsid w:val="00FB0153"/>
    <w:rsid w:val="00FB018C"/>
    <w:rsid w:val="00FB0720"/>
    <w:rsid w:val="00FB1780"/>
    <w:rsid w:val="00FB17A6"/>
    <w:rsid w:val="00FB2675"/>
    <w:rsid w:val="00FB434B"/>
    <w:rsid w:val="00FB5682"/>
    <w:rsid w:val="00FB6440"/>
    <w:rsid w:val="00FB6A35"/>
    <w:rsid w:val="00FB76C4"/>
    <w:rsid w:val="00FC0F46"/>
    <w:rsid w:val="00FC11F9"/>
    <w:rsid w:val="00FC15E1"/>
    <w:rsid w:val="00FC28BE"/>
    <w:rsid w:val="00FC2CFD"/>
    <w:rsid w:val="00FC3514"/>
    <w:rsid w:val="00FC37CF"/>
    <w:rsid w:val="00FC44F1"/>
    <w:rsid w:val="00FC61F3"/>
    <w:rsid w:val="00FC6DDA"/>
    <w:rsid w:val="00FC7207"/>
    <w:rsid w:val="00FD0081"/>
    <w:rsid w:val="00FD00F9"/>
    <w:rsid w:val="00FD0453"/>
    <w:rsid w:val="00FD0542"/>
    <w:rsid w:val="00FD0833"/>
    <w:rsid w:val="00FD0CB4"/>
    <w:rsid w:val="00FD111B"/>
    <w:rsid w:val="00FD1720"/>
    <w:rsid w:val="00FD1945"/>
    <w:rsid w:val="00FD2581"/>
    <w:rsid w:val="00FD27A4"/>
    <w:rsid w:val="00FD41E9"/>
    <w:rsid w:val="00FE123F"/>
    <w:rsid w:val="00FE13AC"/>
    <w:rsid w:val="00FE233E"/>
    <w:rsid w:val="00FE357D"/>
    <w:rsid w:val="00FE3608"/>
    <w:rsid w:val="00FE3A36"/>
    <w:rsid w:val="00FE648B"/>
    <w:rsid w:val="00FE6AAF"/>
    <w:rsid w:val="00FE6DE3"/>
    <w:rsid w:val="00FF0051"/>
    <w:rsid w:val="00FF0E08"/>
    <w:rsid w:val="00FF136C"/>
    <w:rsid w:val="00FF1694"/>
    <w:rsid w:val="00FF1A93"/>
    <w:rsid w:val="00FF4836"/>
    <w:rsid w:val="00FF51C0"/>
    <w:rsid w:val="00FF5DB7"/>
    <w:rsid w:val="00FF616F"/>
    <w:rsid w:val="00FF6B5D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F228FE"/>
  <w15:docId w15:val="{65C03962-8C1E-41C8-A5DD-AECC30718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7D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EB608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locked/>
    <w:rsid w:val="005057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944351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944351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B093A"/>
    <w:pPr>
      <w:keepNext/>
      <w:keepLines/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08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99"/>
    <w:locked/>
    <w:rsid w:val="0094435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94435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2B093A"/>
    <w:rPr>
      <w:rFonts w:ascii="Cambria" w:hAnsi="Cambria" w:cs="Cambria"/>
      <w:i/>
      <w:iCs/>
      <w:color w:val="404040"/>
      <w:sz w:val="20"/>
      <w:szCs w:val="20"/>
    </w:rPr>
  </w:style>
  <w:style w:type="paragraph" w:styleId="HTML">
    <w:name w:val="HTML Preformatted"/>
    <w:basedOn w:val="a"/>
    <w:link w:val="HTML0"/>
    <w:uiPriority w:val="99"/>
    <w:rsid w:val="001F25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F25BA"/>
    <w:rPr>
      <w:rFonts w:ascii="Courier New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1F2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1F25BA"/>
    <w:rPr>
      <w:color w:val="auto"/>
      <w:u w:val="single"/>
    </w:rPr>
  </w:style>
  <w:style w:type="paragraph" w:customStyle="1" w:styleId="glavstr">
    <w:name w:val="glavstr"/>
    <w:basedOn w:val="a"/>
    <w:uiPriority w:val="99"/>
    <w:rsid w:val="001F25BA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944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944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2B093A"/>
    <w:pPr>
      <w:spacing w:after="0" w:line="240" w:lineRule="auto"/>
      <w:jc w:val="center"/>
    </w:pPr>
    <w:rPr>
      <w:rFonts w:ascii="Verdana" w:hAnsi="Verdana" w:cs="Times New Roman"/>
      <w:sz w:val="28"/>
      <w:szCs w:val="28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2B093A"/>
    <w:rPr>
      <w:rFonts w:ascii="Verdana" w:hAnsi="Verdana" w:cs="Verdana"/>
      <w:sz w:val="28"/>
      <w:szCs w:val="28"/>
      <w:lang w:eastAsia="ru-RU"/>
    </w:rPr>
  </w:style>
  <w:style w:type="paragraph" w:styleId="20">
    <w:name w:val="Body Text Indent 2"/>
    <w:basedOn w:val="a"/>
    <w:link w:val="21"/>
    <w:uiPriority w:val="99"/>
    <w:semiHidden/>
    <w:rsid w:val="002B093A"/>
    <w:pPr>
      <w:spacing w:after="0" w:line="240" w:lineRule="auto"/>
      <w:ind w:left="5040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0"/>
    <w:uiPriority w:val="99"/>
    <w:semiHidden/>
    <w:locked/>
    <w:rsid w:val="002B093A"/>
    <w:rPr>
      <w:rFonts w:ascii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001E6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B30452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3045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7F3625"/>
    <w:pPr>
      <w:ind w:left="720"/>
    </w:pPr>
  </w:style>
  <w:style w:type="paragraph" w:customStyle="1" w:styleId="FR1">
    <w:name w:val="FR1"/>
    <w:uiPriority w:val="99"/>
    <w:rsid w:val="00432C25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uiPriority w:val="99"/>
    <w:rsid w:val="00432C25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uiPriority w:val="99"/>
    <w:rsid w:val="00432C25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a9">
    <w:name w:val="Знак Знак Знак Знак"/>
    <w:basedOn w:val="a"/>
    <w:uiPriority w:val="99"/>
    <w:rsid w:val="00D073E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customStyle="1" w:styleId="ConsPlusNormal">
    <w:name w:val="ConsPlusNormal"/>
    <w:link w:val="ConsPlusNormal0"/>
    <w:rsid w:val="00D105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1050D"/>
    <w:rPr>
      <w:rFonts w:ascii="Arial" w:eastAsia="Times New Roman" w:hAnsi="Arial" w:cs="Arial"/>
      <w:lang w:val="ru-RU" w:eastAsia="ru-RU" w:bidi="ar-SA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autoRedefine/>
    <w:rsid w:val="00D1050D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b">
    <w:name w:val="No Spacing"/>
    <w:basedOn w:val="a"/>
    <w:link w:val="ac"/>
    <w:qFormat/>
    <w:rsid w:val="00481C6B"/>
    <w:pPr>
      <w:spacing w:after="0" w:line="240" w:lineRule="auto"/>
    </w:pPr>
    <w:rPr>
      <w:rFonts w:eastAsia="Times New Roman" w:cs="Times New Roman"/>
      <w:lang w:val="en-US" w:bidi="en-US"/>
    </w:rPr>
  </w:style>
  <w:style w:type="character" w:customStyle="1" w:styleId="ac">
    <w:name w:val="Без интервала Знак"/>
    <w:link w:val="ab"/>
    <w:rsid w:val="00481C6B"/>
    <w:rPr>
      <w:rFonts w:eastAsia="Times New Roman"/>
      <w:sz w:val="22"/>
      <w:szCs w:val="22"/>
      <w:lang w:val="en-US" w:eastAsia="en-US" w:bidi="en-US"/>
    </w:rPr>
  </w:style>
  <w:style w:type="paragraph" w:styleId="ad">
    <w:name w:val="Body Text"/>
    <w:basedOn w:val="a"/>
    <w:link w:val="ae"/>
    <w:uiPriority w:val="99"/>
    <w:unhideWhenUsed/>
    <w:rsid w:val="00DB31C1"/>
    <w:pPr>
      <w:spacing w:after="120"/>
    </w:pPr>
    <w:rPr>
      <w:rFonts w:cs="Times New Roman"/>
    </w:rPr>
  </w:style>
  <w:style w:type="character" w:customStyle="1" w:styleId="ae">
    <w:name w:val="Основной текст Знак"/>
    <w:link w:val="ad"/>
    <w:uiPriority w:val="99"/>
    <w:rsid w:val="00DB31C1"/>
    <w:rPr>
      <w:rFonts w:cs="Calibri"/>
      <w:sz w:val="22"/>
      <w:szCs w:val="22"/>
      <w:lang w:eastAsia="en-US"/>
    </w:rPr>
  </w:style>
  <w:style w:type="character" w:customStyle="1" w:styleId="af">
    <w:name w:val="Основной текст_"/>
    <w:link w:val="22"/>
    <w:rsid w:val="00DB31C1"/>
    <w:rPr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af"/>
    <w:rsid w:val="00DB31C1"/>
    <w:pPr>
      <w:shd w:val="clear" w:color="auto" w:fill="FFFFFF"/>
      <w:spacing w:before="540" w:after="0" w:line="466" w:lineRule="exact"/>
      <w:jc w:val="both"/>
    </w:pPr>
    <w:rPr>
      <w:rFonts w:cs="Times New Roman"/>
      <w:sz w:val="26"/>
      <w:szCs w:val="26"/>
      <w:shd w:val="clear" w:color="auto" w:fill="FFFFFF"/>
    </w:rPr>
  </w:style>
  <w:style w:type="character" w:customStyle="1" w:styleId="spfo1">
    <w:name w:val="spfo1"/>
    <w:basedOn w:val="a0"/>
    <w:rsid w:val="004D51F8"/>
  </w:style>
  <w:style w:type="paragraph" w:customStyle="1" w:styleId="af0">
    <w:name w:val="Знак Знак Знак Знак Знак Знак Знак"/>
    <w:basedOn w:val="a"/>
    <w:rsid w:val="00E43D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1A27F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rsid w:val="00FD1720"/>
  </w:style>
  <w:style w:type="character" w:customStyle="1" w:styleId="11">
    <w:name w:val="Знак Знак1"/>
    <w:uiPriority w:val="99"/>
    <w:locked/>
    <w:rsid w:val="00E0209B"/>
    <w:rPr>
      <w:rFonts w:ascii="Times New Roman" w:hAnsi="Times New Roman"/>
      <w:sz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FA178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Верхний колонтитул Знак"/>
    <w:link w:val="af1"/>
    <w:uiPriority w:val="99"/>
    <w:rsid w:val="00FA1788"/>
    <w:rPr>
      <w:rFonts w:cs="Calibr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semiHidden/>
    <w:unhideWhenUsed/>
    <w:rsid w:val="00FA178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4">
    <w:name w:val="Нижний колонтитул Знак"/>
    <w:link w:val="af3"/>
    <w:uiPriority w:val="99"/>
    <w:semiHidden/>
    <w:rsid w:val="00FA1788"/>
    <w:rPr>
      <w:rFonts w:cs="Calibri"/>
      <w:sz w:val="22"/>
      <w:szCs w:val="22"/>
      <w:lang w:eastAsia="en-US"/>
    </w:rPr>
  </w:style>
  <w:style w:type="paragraph" w:customStyle="1" w:styleId="printj">
    <w:name w:val="printj"/>
    <w:basedOn w:val="a"/>
    <w:rsid w:val="00FB2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rsid w:val="009A5A6F"/>
    <w:rPr>
      <w:rFonts w:ascii="Times New Roman" w:eastAsia="Times New Roman" w:hAnsi="Times New Roman" w:cs="Times New Roman"/>
      <w:spacing w:val="0"/>
      <w:sz w:val="26"/>
      <w:szCs w:val="26"/>
      <w:shd w:val="clear" w:color="auto" w:fill="FFFFFF"/>
    </w:rPr>
  </w:style>
  <w:style w:type="paragraph" w:customStyle="1" w:styleId="Default">
    <w:name w:val="Default"/>
    <w:uiPriority w:val="99"/>
    <w:rsid w:val="001214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3">
    <w:name w:val="Стиль1"/>
    <w:basedOn w:val="ConsPlusNormal"/>
    <w:uiPriority w:val="99"/>
    <w:rsid w:val="00067D74"/>
    <w:pPr>
      <w:widowControl/>
      <w:ind w:firstLine="0"/>
      <w:jc w:val="center"/>
      <w:outlineLvl w:val="1"/>
    </w:pPr>
    <w:rPr>
      <w:rFonts w:ascii="Times New Roman" w:hAnsi="Times New Roman"/>
      <w:sz w:val="28"/>
      <w:szCs w:val="28"/>
    </w:rPr>
  </w:style>
  <w:style w:type="character" w:customStyle="1" w:styleId="110">
    <w:name w:val="Знак Знак11"/>
    <w:locked/>
    <w:rsid w:val="004B18C7"/>
    <w:rPr>
      <w:rFonts w:ascii="Times New Roman" w:hAnsi="Times New Roman"/>
      <w:b/>
      <w:sz w:val="24"/>
      <w:lang w:eastAsia="ru-RU"/>
    </w:rPr>
  </w:style>
  <w:style w:type="paragraph" w:styleId="af5">
    <w:name w:val="Title"/>
    <w:basedOn w:val="a"/>
    <w:qFormat/>
    <w:locked/>
    <w:rsid w:val="00205873"/>
    <w:pPr>
      <w:spacing w:after="0" w:line="240" w:lineRule="auto"/>
      <w:jc w:val="center"/>
    </w:pPr>
    <w:rPr>
      <w:rFonts w:ascii="Times New Roman" w:hAnsi="Times New Roman" w:cs="Times New Roman"/>
      <w:sz w:val="30"/>
      <w:szCs w:val="30"/>
      <w:lang w:eastAsia="ru-RU"/>
    </w:rPr>
  </w:style>
  <w:style w:type="character" w:customStyle="1" w:styleId="WW-1">
    <w:name w:val="WW-Основной текст1"/>
    <w:rsid w:val="005057E4"/>
    <w:rPr>
      <w:rFonts w:ascii="Times New Roman" w:eastAsia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14">
    <w:name w:val="Заголовок №1"/>
    <w:uiPriority w:val="99"/>
    <w:rsid w:val="005057E4"/>
    <w:rPr>
      <w:rFonts w:ascii="Times New Roman" w:eastAsia="Times New Roman" w:hAnsi="Times New Roman" w:cs="Times New Roman"/>
      <w:b/>
      <w:bCs/>
      <w:spacing w:val="0"/>
      <w:sz w:val="26"/>
      <w:szCs w:val="26"/>
    </w:rPr>
  </w:style>
  <w:style w:type="character" w:customStyle="1" w:styleId="WW-10">
    <w:name w:val="WW-Заголовок №1"/>
    <w:rsid w:val="005057E4"/>
    <w:rPr>
      <w:rFonts w:ascii="Times New Roman" w:eastAsia="Times New Roman" w:hAnsi="Times New Roman" w:cs="Times New Roman"/>
      <w:b/>
      <w:bCs/>
      <w:spacing w:val="0"/>
      <w:sz w:val="26"/>
      <w:szCs w:val="26"/>
    </w:rPr>
  </w:style>
  <w:style w:type="paragraph" w:customStyle="1" w:styleId="af6">
    <w:name w:val="Содержимое таблицы"/>
    <w:basedOn w:val="a"/>
    <w:rsid w:val="005057E4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PlusNonformat">
    <w:name w:val="ConsPlusNonformat"/>
    <w:rsid w:val="0016590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33">
    <w:name w:val="Название3"/>
    <w:basedOn w:val="a"/>
    <w:rsid w:val="00357DE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</w:rPr>
  </w:style>
  <w:style w:type="paragraph" w:customStyle="1" w:styleId="ConsPlusDocList">
    <w:name w:val="ConsPlusDocList"/>
    <w:next w:val="a"/>
    <w:rsid w:val="00982AAC"/>
    <w:pPr>
      <w:widowControl w:val="0"/>
      <w:suppressAutoHyphens/>
    </w:pPr>
    <w:rPr>
      <w:rFonts w:ascii="Arial" w:eastAsia="Arial" w:hAnsi="Arial" w:cs="Arial"/>
      <w:kern w:val="1"/>
      <w:lang w:val="de-DE" w:eastAsia="fa-IR" w:bidi="fa-IR"/>
    </w:rPr>
  </w:style>
  <w:style w:type="paragraph" w:customStyle="1" w:styleId="23">
    <w:name w:val="Знак Знак Знак2 Знак"/>
    <w:basedOn w:val="a"/>
    <w:rsid w:val="00E4513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">
    <w:name w:val="f"/>
    <w:basedOn w:val="a0"/>
    <w:rsid w:val="003640D6"/>
  </w:style>
  <w:style w:type="paragraph" w:styleId="24">
    <w:name w:val="Body Text 2"/>
    <w:basedOn w:val="a"/>
    <w:link w:val="25"/>
    <w:uiPriority w:val="99"/>
    <w:semiHidden/>
    <w:unhideWhenUsed/>
    <w:rsid w:val="00055BB9"/>
    <w:pPr>
      <w:widowControl w:val="0"/>
      <w:suppressAutoHyphens/>
      <w:spacing w:after="120" w:line="48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customStyle="1" w:styleId="25">
    <w:name w:val="Основной текст 2 Знак"/>
    <w:link w:val="24"/>
    <w:uiPriority w:val="99"/>
    <w:semiHidden/>
    <w:rsid w:val="00055BB9"/>
    <w:rPr>
      <w:rFonts w:ascii="Arial" w:eastAsia="Lucida Sans Unicode" w:hAnsi="Arial" w:cs="Calibri"/>
      <w:kern w:val="1"/>
      <w:szCs w:val="24"/>
      <w:lang w:eastAsia="ar-SA"/>
    </w:rPr>
  </w:style>
  <w:style w:type="paragraph" w:customStyle="1" w:styleId="ConsNormal">
    <w:name w:val="ConsNormal"/>
    <w:rsid w:val="0045426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kern w:val="1"/>
      <w:lang w:eastAsia="ar-SA"/>
    </w:rPr>
  </w:style>
  <w:style w:type="paragraph" w:customStyle="1" w:styleId="210">
    <w:name w:val="Основной текст 21"/>
    <w:basedOn w:val="a"/>
    <w:rsid w:val="00F201B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sz w:val="20"/>
      <w:szCs w:val="24"/>
      <w:lang w:eastAsia="ar-SA"/>
    </w:rPr>
  </w:style>
  <w:style w:type="paragraph" w:customStyle="1" w:styleId="15">
    <w:name w:val="Название1"/>
    <w:basedOn w:val="a"/>
    <w:rsid w:val="00803446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1">
    <w:name w:val="Основной текст4"/>
    <w:basedOn w:val="a"/>
    <w:rsid w:val="00803446"/>
    <w:pPr>
      <w:widowControl w:val="0"/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носка"/>
    <w:rsid w:val="008034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Exact">
    <w:name w:val="Основной текст (4) Exact"/>
    <w:link w:val="42"/>
    <w:rsid w:val="00803446"/>
    <w:rPr>
      <w:sz w:val="9"/>
      <w:szCs w:val="9"/>
      <w:shd w:val="clear" w:color="auto" w:fill="FFFFFF"/>
    </w:rPr>
  </w:style>
  <w:style w:type="paragraph" w:customStyle="1" w:styleId="42">
    <w:name w:val="Основной текст (4)"/>
    <w:basedOn w:val="a"/>
    <w:link w:val="4Exact"/>
    <w:rsid w:val="00803446"/>
    <w:pPr>
      <w:widowControl w:val="0"/>
      <w:shd w:val="clear" w:color="auto" w:fill="FFFFFF"/>
      <w:spacing w:after="0" w:line="0" w:lineRule="atLeast"/>
    </w:pPr>
    <w:rPr>
      <w:rFonts w:cs="Times New Roman"/>
      <w:sz w:val="9"/>
      <w:szCs w:val="9"/>
    </w:rPr>
  </w:style>
  <w:style w:type="character" w:styleId="af8">
    <w:name w:val="Strong"/>
    <w:uiPriority w:val="22"/>
    <w:qFormat/>
    <w:locked/>
    <w:rsid w:val="00B20240"/>
    <w:rPr>
      <w:b/>
      <w:bCs/>
    </w:rPr>
  </w:style>
  <w:style w:type="character" w:customStyle="1" w:styleId="43">
    <w:name w:val="Основной текст (4)_"/>
    <w:locked/>
    <w:rsid w:val="00CA7CB2"/>
    <w:rPr>
      <w:b/>
      <w:bCs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017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40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401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40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401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401707">
                                              <w:marLeft w:val="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401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40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0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40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40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401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40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401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401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40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017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0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40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40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40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40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401706">
                                              <w:marLeft w:val="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401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40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016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0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40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40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40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40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401727">
                                              <w:marLeft w:val="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401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40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5011C-B078-44D7-98F0-3F3C3DC13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2126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14218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user</cp:lastModifiedBy>
  <cp:revision>31</cp:revision>
  <cp:lastPrinted>2022-01-27T05:08:00Z</cp:lastPrinted>
  <dcterms:created xsi:type="dcterms:W3CDTF">2021-11-10T13:03:00Z</dcterms:created>
  <dcterms:modified xsi:type="dcterms:W3CDTF">2022-02-21T08:36:00Z</dcterms:modified>
</cp:coreProperties>
</file>